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"/>
        <w:gridCol w:w="4941"/>
        <w:gridCol w:w="1897"/>
        <w:gridCol w:w="1457"/>
      </w:tblGrid>
      <w:tr w:rsidR="00A261A6" w:rsidTr="00D20E97">
        <w:trPr>
          <w:cantSplit/>
          <w:trHeight w:val="537"/>
        </w:trPr>
        <w:tc>
          <w:tcPr>
            <w:tcW w:w="355" w:type="pct"/>
            <w:vMerge w:val="restart"/>
            <w:vAlign w:val="center"/>
          </w:tcPr>
          <w:p w:rsidR="00A261A6" w:rsidRDefault="00A261A6" w:rsidP="00D20E9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vAlign w:val="center"/>
          </w:tcPr>
          <w:p w:rsidR="00A261A6" w:rsidRPr="000D1B77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0D1B77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D1B77">
              <w:rPr>
                <w:b/>
                <w:bCs/>
                <w:sz w:val="20"/>
                <w:szCs w:val="20"/>
              </w:rPr>
              <w:t>образовательное учреждение</w:t>
            </w:r>
          </w:p>
          <w:p w:rsidR="00A261A6" w:rsidRDefault="00A261A6" w:rsidP="000D1B7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noProof/>
              </w:rPr>
            </w:pPr>
            <w:r w:rsidRPr="000D1B77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A261A6" w:rsidTr="00D20E97">
        <w:trPr>
          <w:cantSplit/>
          <w:trHeight w:val="435"/>
        </w:trPr>
        <w:tc>
          <w:tcPr>
            <w:tcW w:w="0" w:type="auto"/>
            <w:vMerge/>
            <w:vAlign w:val="center"/>
          </w:tcPr>
          <w:p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2767" w:type="pct"/>
            <w:vMerge w:val="restart"/>
          </w:tcPr>
          <w:p w:rsidR="00A261A6" w:rsidRPr="0096046B" w:rsidRDefault="00A261A6" w:rsidP="00D20E97">
            <w:pPr>
              <w:pStyle w:val="1"/>
              <w:ind w:firstLine="0"/>
            </w:pPr>
            <w:r w:rsidRPr="0096046B">
              <w:t>Наименование документа</w:t>
            </w:r>
            <w:r w:rsidRPr="0096046B">
              <w:rPr>
                <w:b/>
              </w:rPr>
              <w:t xml:space="preserve"> Рабочая программа</w:t>
            </w:r>
          </w:p>
          <w:p w:rsidR="00A261A6" w:rsidRDefault="00A261A6" w:rsidP="00D20E97">
            <w:pPr>
              <w:rPr>
                <w:b/>
                <w:spacing w:val="-10"/>
              </w:rPr>
            </w:pPr>
            <w:r>
              <w:rPr>
                <w:spacing w:val="-10"/>
              </w:rPr>
              <w:t xml:space="preserve">Условное обозначение </w:t>
            </w:r>
            <w:r w:rsidRPr="00F241C4">
              <w:rPr>
                <w:bCs/>
                <w:caps/>
              </w:rPr>
              <w:t>ОГСЭ.03</w:t>
            </w:r>
          </w:p>
          <w:p w:rsidR="00A261A6" w:rsidRPr="0096046B" w:rsidRDefault="00182C60" w:rsidP="00182C60">
            <w:pPr>
              <w:pStyle w:val="1"/>
              <w:ind w:firstLine="0"/>
              <w:rPr>
                <w:b/>
                <w:spacing w:val="-10"/>
              </w:rPr>
            </w:pPr>
            <w:r w:rsidRPr="0096046B">
              <w:rPr>
                <w:spacing w:val="-10"/>
              </w:rPr>
              <w:t>Соответствует ГОСТ</w:t>
            </w:r>
            <w:r w:rsidR="00A261A6" w:rsidRPr="0096046B">
              <w:rPr>
                <w:spacing w:val="-10"/>
              </w:rPr>
              <w:t xml:space="preserve"> Р ИСО 9001-20</w:t>
            </w:r>
            <w:r w:rsidR="00A261A6">
              <w:rPr>
                <w:spacing w:val="-10"/>
              </w:rPr>
              <w:t>15</w:t>
            </w:r>
            <w:r w:rsidR="00A261A6" w:rsidRPr="0096046B">
              <w:rPr>
                <w:spacing w:val="-10"/>
              </w:rPr>
              <w:t xml:space="preserve">, ГОСТ Р 52614.2-2006  </w:t>
            </w:r>
          </w:p>
          <w:p w:rsidR="00A261A6" w:rsidRPr="0096046B" w:rsidRDefault="00A261A6" w:rsidP="00182C60">
            <w:pPr>
              <w:pStyle w:val="1"/>
              <w:ind w:firstLine="0"/>
            </w:pPr>
            <w:r w:rsidRPr="0096046B">
              <w:rPr>
                <w:b/>
              </w:rPr>
              <w:t>(</w:t>
            </w:r>
            <w:proofErr w:type="spellStart"/>
            <w:r w:rsidRPr="0096046B">
              <w:rPr>
                <w:b/>
                <w:spacing w:val="-6"/>
              </w:rPr>
              <w:t>п.п</w:t>
            </w:r>
            <w:proofErr w:type="spellEnd"/>
            <w:r w:rsidRPr="0096046B">
              <w:rPr>
                <w:b/>
                <w:spacing w:val="-6"/>
              </w:rPr>
              <w:t xml:space="preserve">.  4.1, </w:t>
            </w:r>
            <w:r w:rsidRPr="0096046B">
              <w:rPr>
                <w:b/>
              </w:rPr>
              <w:t>4.2.3, 4.2.4, 5.5.3, 5.6.2, 8.4, 8.5)</w:t>
            </w:r>
          </w:p>
        </w:tc>
        <w:tc>
          <w:tcPr>
            <w:tcW w:w="1062" w:type="pct"/>
            <w:vMerge w:val="restart"/>
          </w:tcPr>
          <w:p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Редакция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1</w:t>
            </w:r>
          </w:p>
          <w:p w:rsidR="00A261A6" w:rsidRPr="00A84053" w:rsidRDefault="00A261A6" w:rsidP="00D20E97">
            <w:pPr>
              <w:pStyle w:val="2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05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Изменение </w:t>
            </w:r>
            <w:r w:rsidRPr="00A8405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№ 0</w:t>
            </w:r>
          </w:p>
        </w:tc>
        <w:tc>
          <w:tcPr>
            <w:tcW w:w="816" w:type="pct"/>
          </w:tcPr>
          <w:p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 xml:space="preserve">Лист </w:t>
            </w:r>
            <w:r w:rsidR="00FC320A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C320A">
              <w:rPr>
                <w:b/>
              </w:rPr>
              <w:fldChar w:fldCharType="separate"/>
            </w:r>
            <w:r w:rsidR="006A31BB">
              <w:rPr>
                <w:b/>
                <w:noProof/>
              </w:rPr>
              <w:t>1</w:t>
            </w:r>
            <w:r w:rsidR="00FC320A">
              <w:rPr>
                <w:b/>
              </w:rPr>
              <w:fldChar w:fldCharType="end"/>
            </w:r>
            <w:r w:rsidR="0096467C">
              <w:rPr>
                <w:b/>
              </w:rPr>
              <w:t xml:space="preserve"> из 23</w:t>
            </w:r>
          </w:p>
        </w:tc>
      </w:tr>
      <w:tr w:rsidR="00A261A6" w:rsidTr="00D20E97">
        <w:trPr>
          <w:cantSplit/>
          <w:trHeight w:val="280"/>
        </w:trPr>
        <w:tc>
          <w:tcPr>
            <w:tcW w:w="0" w:type="auto"/>
            <w:vMerge/>
            <w:vAlign w:val="center"/>
          </w:tcPr>
          <w:p w:rsidR="00A261A6" w:rsidRDefault="00A261A6" w:rsidP="00D20E97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vAlign w:val="center"/>
          </w:tcPr>
          <w:p w:rsidR="00A261A6" w:rsidRDefault="00A261A6" w:rsidP="00D20E97"/>
        </w:tc>
        <w:tc>
          <w:tcPr>
            <w:tcW w:w="0" w:type="auto"/>
            <w:vMerge/>
            <w:vAlign w:val="center"/>
          </w:tcPr>
          <w:p w:rsidR="00A261A6" w:rsidRPr="0013077B" w:rsidRDefault="00A261A6" w:rsidP="00D20E97">
            <w:pPr>
              <w:rPr>
                <w:bCs/>
                <w:i/>
                <w:iCs/>
              </w:rPr>
            </w:pPr>
          </w:p>
        </w:tc>
        <w:tc>
          <w:tcPr>
            <w:tcW w:w="816" w:type="pct"/>
          </w:tcPr>
          <w:p w:rsidR="00A261A6" w:rsidRDefault="00A261A6" w:rsidP="00D20E97">
            <w:pPr>
              <w:rPr>
                <w:b/>
                <w:noProof/>
              </w:rPr>
            </w:pPr>
            <w:r>
              <w:rPr>
                <w:b/>
              </w:rPr>
              <w:t>Экз. №</w:t>
            </w:r>
          </w:p>
        </w:tc>
      </w:tr>
    </w:tbl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B45612" w:rsidRDefault="00A261A6" w:rsidP="00787D2C">
      <w:pPr>
        <w:pStyle w:val="Style2"/>
        <w:widowControl/>
        <w:spacing w:line="240" w:lineRule="exact"/>
        <w:ind w:left="2069" w:right="2074"/>
        <w:rPr>
          <w:sz w:val="28"/>
          <w:szCs w:val="28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237E0C" w:rsidRDefault="00A261A6" w:rsidP="00787D2C">
      <w:pPr>
        <w:pStyle w:val="Style2"/>
        <w:widowControl/>
        <w:spacing w:line="240" w:lineRule="exact"/>
        <w:ind w:left="2069" w:right="2074"/>
        <w:rPr>
          <w:lang w:val="en-US"/>
        </w:rPr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0F2CD2" w:rsidRDefault="00A261A6" w:rsidP="00787D2C">
      <w:pPr>
        <w:pStyle w:val="Style2"/>
        <w:widowControl/>
        <w:spacing w:line="240" w:lineRule="exact"/>
        <w:ind w:left="2069" w:right="2074"/>
      </w:pPr>
    </w:p>
    <w:p w:rsidR="00A261A6" w:rsidRPr="00237E0C" w:rsidRDefault="00A261A6" w:rsidP="00787D2C">
      <w:pPr>
        <w:pStyle w:val="Style2"/>
        <w:widowControl/>
        <w:spacing w:before="48"/>
        <w:ind w:left="2069" w:right="2074"/>
        <w:rPr>
          <w:rStyle w:val="FontStyle40"/>
          <w:bCs/>
          <w:sz w:val="28"/>
          <w:szCs w:val="28"/>
        </w:rPr>
      </w:pPr>
      <w:r w:rsidRPr="00237E0C">
        <w:rPr>
          <w:rStyle w:val="FontStyle40"/>
          <w:bCs/>
          <w:sz w:val="28"/>
          <w:szCs w:val="28"/>
        </w:rPr>
        <w:t>РАБОЧАЯ ПРОГРАММА УЧЕБНОЙ ДИСЦИПЛИНЫ</w:t>
      </w:r>
    </w:p>
    <w:p w:rsidR="00A261A6" w:rsidRPr="00237E0C" w:rsidRDefault="00A261A6" w:rsidP="00787D2C">
      <w:pPr>
        <w:pStyle w:val="Style2"/>
        <w:widowControl/>
        <w:spacing w:line="240" w:lineRule="exact"/>
        <w:rPr>
          <w:b/>
          <w:sz w:val="28"/>
          <w:szCs w:val="28"/>
        </w:rPr>
      </w:pPr>
    </w:p>
    <w:p w:rsidR="00A261A6" w:rsidRPr="00B45612" w:rsidRDefault="00554C39" w:rsidP="00787D2C">
      <w:pPr>
        <w:pStyle w:val="Style2"/>
        <w:widowControl/>
        <w:spacing w:before="91" w:line="240" w:lineRule="auto"/>
        <w:rPr>
          <w:rStyle w:val="FontStyle40"/>
          <w:bCs/>
          <w:sz w:val="32"/>
          <w:szCs w:val="32"/>
          <w:u w:val="single"/>
        </w:rPr>
      </w:pPr>
      <w:r>
        <w:rPr>
          <w:rStyle w:val="FontStyle40"/>
          <w:bCs/>
          <w:sz w:val="28"/>
          <w:szCs w:val="28"/>
          <w:u w:val="single"/>
        </w:rPr>
        <w:t xml:space="preserve">ОГСЭ.03 ИНОСТРАННЫЙ ЯЗЫК </w:t>
      </w:r>
      <w:r w:rsidR="00A261A6" w:rsidRPr="00F55F05">
        <w:rPr>
          <w:rStyle w:val="FontStyle40"/>
          <w:bCs/>
          <w:sz w:val="28"/>
          <w:szCs w:val="28"/>
          <w:u w:val="single"/>
        </w:rPr>
        <w:t xml:space="preserve">В ПРОФЕССИОНАЛЬНОЙ </w:t>
      </w:r>
      <w:proofErr w:type="gramStart"/>
      <w:r w:rsidR="00A261A6" w:rsidRPr="00F55F05">
        <w:rPr>
          <w:rStyle w:val="FontStyle40"/>
          <w:bCs/>
          <w:sz w:val="28"/>
          <w:szCs w:val="28"/>
          <w:u w:val="single"/>
        </w:rPr>
        <w:t>ДЕЯТЕЛЬНОСТИ  (</w:t>
      </w:r>
      <w:proofErr w:type="gramEnd"/>
      <w:r w:rsidR="00A261A6" w:rsidRPr="00F55F05">
        <w:rPr>
          <w:rStyle w:val="FontStyle40"/>
          <w:bCs/>
          <w:sz w:val="28"/>
          <w:szCs w:val="28"/>
          <w:u w:val="single"/>
        </w:rPr>
        <w:t>Н</w:t>
      </w:r>
      <w:r w:rsidR="0090194E">
        <w:rPr>
          <w:rStyle w:val="FontStyle40"/>
          <w:bCs/>
          <w:sz w:val="28"/>
          <w:szCs w:val="28"/>
          <w:u w:val="single"/>
        </w:rPr>
        <w:t>емецкий</w:t>
      </w:r>
      <w:r w:rsidR="00A261A6" w:rsidRPr="00B45612">
        <w:rPr>
          <w:rStyle w:val="FontStyle40"/>
          <w:bCs/>
          <w:sz w:val="32"/>
          <w:szCs w:val="32"/>
          <w:u w:val="single"/>
        </w:rPr>
        <w:t>)</w:t>
      </w:r>
    </w:p>
    <w:p w:rsidR="00A261A6" w:rsidRPr="00237E0C" w:rsidRDefault="00A261A6" w:rsidP="00787D2C">
      <w:pPr>
        <w:pStyle w:val="Style4"/>
        <w:widowControl/>
        <w:spacing w:line="240" w:lineRule="exact"/>
        <w:ind w:left="538"/>
        <w:jc w:val="center"/>
        <w:rPr>
          <w:b/>
          <w:sz w:val="28"/>
          <w:szCs w:val="28"/>
        </w:rPr>
      </w:pPr>
    </w:p>
    <w:p w:rsidR="00A261A6" w:rsidRPr="000F2CD2" w:rsidRDefault="00A261A6" w:rsidP="00787D2C">
      <w:pPr>
        <w:pStyle w:val="Style4"/>
        <w:widowControl/>
        <w:ind w:left="538"/>
        <w:jc w:val="center"/>
        <w:rPr>
          <w:rStyle w:val="FontStyle41"/>
          <w:szCs w:val="26"/>
        </w:rPr>
      </w:pPr>
      <w:r w:rsidRPr="00533355">
        <w:rPr>
          <w:rStyle w:val="FontStyle41"/>
          <w:b/>
          <w:sz w:val="28"/>
          <w:szCs w:val="28"/>
        </w:rPr>
        <w:t>43</w:t>
      </w:r>
      <w:r>
        <w:rPr>
          <w:rStyle w:val="FontStyle41"/>
          <w:b/>
          <w:sz w:val="28"/>
          <w:szCs w:val="28"/>
        </w:rPr>
        <w:t>.02.1</w:t>
      </w:r>
      <w:r w:rsidRPr="00533355">
        <w:rPr>
          <w:rStyle w:val="FontStyle41"/>
          <w:b/>
          <w:sz w:val="28"/>
          <w:szCs w:val="28"/>
        </w:rPr>
        <w:t>5</w:t>
      </w:r>
      <w:r w:rsidRPr="00237E0C">
        <w:rPr>
          <w:rStyle w:val="FontStyle41"/>
          <w:b/>
          <w:sz w:val="28"/>
          <w:szCs w:val="28"/>
        </w:rPr>
        <w:t xml:space="preserve"> «</w:t>
      </w:r>
      <w:r>
        <w:rPr>
          <w:rStyle w:val="FontStyle41"/>
          <w:b/>
          <w:sz w:val="28"/>
          <w:szCs w:val="28"/>
        </w:rPr>
        <w:t>Поварское и кондитерское дело»</w:t>
      </w: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B45612">
      <w:pPr>
        <w:pStyle w:val="Style1"/>
        <w:widowControl/>
        <w:spacing w:line="240" w:lineRule="exact"/>
        <w:ind w:left="3331" w:right="3326"/>
        <w:jc w:val="left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0F2CD2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Pr="0075730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157C" w:rsidP="00787D2C">
      <w:pPr>
        <w:pStyle w:val="Style1"/>
        <w:widowControl/>
        <w:spacing w:line="240" w:lineRule="exact"/>
        <w:ind w:left="3331" w:right="3326"/>
      </w:pPr>
      <w:r>
        <w:t>г. Ульяновск</w:t>
      </w:r>
    </w:p>
    <w:p w:rsidR="00A261A6" w:rsidRDefault="00A261A6" w:rsidP="00787D2C">
      <w:pPr>
        <w:pStyle w:val="Style1"/>
        <w:widowControl/>
        <w:spacing w:line="240" w:lineRule="exact"/>
        <w:ind w:left="3331" w:right="3326"/>
      </w:pPr>
    </w:p>
    <w:p w:rsidR="00A261A6" w:rsidRDefault="00A261A6" w:rsidP="00C25334">
      <w:pPr>
        <w:ind w:left="-851" w:firstLine="851"/>
        <w:jc w:val="both"/>
      </w:pPr>
      <w:r>
        <w:t xml:space="preserve">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b/>
        </w:rPr>
        <w:t xml:space="preserve">43.02.15 Поварское и кондитерское дело </w:t>
      </w:r>
      <w:r>
        <w:t>утвержденного приказом Министерства образования и науки Российской Федерации от 9 декабря 2016 года № 1565 (зарегистрирован Министерством юстиции Российской Федерации дата 20 декабря 2016 года, регистрационный № 44828)</w:t>
      </w:r>
      <w:r w:rsidR="00554C39">
        <w:t>;</w:t>
      </w:r>
      <w:r>
        <w:t xml:space="preserve"> </w:t>
      </w:r>
    </w:p>
    <w:p w:rsidR="00C25334" w:rsidRDefault="00C25334" w:rsidP="00C25334">
      <w:pPr>
        <w:ind w:left="-851" w:firstLine="851"/>
        <w:jc w:val="both"/>
      </w:pPr>
    </w:p>
    <w:p w:rsidR="00C25334" w:rsidRDefault="00C25334" w:rsidP="00C25334">
      <w:pPr>
        <w:ind w:left="-851" w:firstLine="851"/>
        <w:jc w:val="both"/>
      </w:pPr>
    </w:p>
    <w:p w:rsidR="00C25334" w:rsidRPr="000D6722" w:rsidRDefault="00C25334" w:rsidP="00C25334">
      <w:pPr>
        <w:ind w:left="-851" w:firstLine="851"/>
        <w:jc w:val="both"/>
        <w:rPr>
          <w:b/>
          <w:color w:val="FF0000"/>
          <w:lang w:eastAsia="en-US"/>
        </w:rPr>
      </w:pPr>
    </w:p>
    <w:p w:rsidR="00A261A6" w:rsidRPr="00F93BA5" w:rsidRDefault="00A261A6" w:rsidP="00BC7FB7"/>
    <w:tbl>
      <w:tblPr>
        <w:tblW w:w="999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2"/>
        <w:gridCol w:w="4204"/>
      </w:tblGrid>
      <w:tr w:rsidR="00A261A6" w:rsidTr="0067322C">
        <w:trPr>
          <w:trHeight w:val="2477"/>
        </w:trPr>
        <w:tc>
          <w:tcPr>
            <w:tcW w:w="5792" w:type="dxa"/>
          </w:tcPr>
          <w:p w:rsidR="00A261A6" w:rsidRPr="0067322C" w:rsidRDefault="00A261A6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 xml:space="preserve">Рассмотрено на заседании МК                                                  </w:t>
            </w:r>
            <w:r w:rsidR="00946024" w:rsidRPr="00946024">
              <w:rPr>
                <w:szCs w:val="28"/>
              </w:rPr>
              <w:t xml:space="preserve">УГПС 43.00.00 Сервис и туризм                                                                   </w:t>
            </w:r>
            <w:r w:rsidRPr="0067322C">
              <w:rPr>
                <w:szCs w:val="28"/>
              </w:rPr>
              <w:t xml:space="preserve">Председатель МК </w:t>
            </w:r>
          </w:p>
          <w:p w:rsidR="00A261A6" w:rsidRPr="0067322C" w:rsidRDefault="00A261A6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>__________Т.</w:t>
            </w:r>
            <w:r w:rsidR="00946024">
              <w:rPr>
                <w:szCs w:val="28"/>
              </w:rPr>
              <w:t xml:space="preserve">Ю. </w:t>
            </w:r>
            <w:proofErr w:type="spellStart"/>
            <w:r w:rsidR="00946024">
              <w:rPr>
                <w:szCs w:val="28"/>
              </w:rPr>
              <w:t>Бесчетвертева</w:t>
            </w:r>
            <w:proofErr w:type="spellEnd"/>
          </w:p>
          <w:p w:rsidR="00A261A6" w:rsidRPr="0067322C" w:rsidRDefault="006A31BB" w:rsidP="0067322C">
            <w:pPr>
              <w:spacing w:line="276" w:lineRule="auto"/>
              <w:rPr>
                <w:szCs w:val="28"/>
              </w:rPr>
            </w:pPr>
            <w:r w:rsidRPr="0067322C">
              <w:rPr>
                <w:szCs w:val="28"/>
              </w:rPr>
              <w:t>№</w:t>
            </w:r>
            <w:r w:rsidR="00946024">
              <w:rPr>
                <w:szCs w:val="28"/>
              </w:rPr>
              <w:t xml:space="preserve"> </w:t>
            </w:r>
            <w:r w:rsidR="00946024" w:rsidRPr="00946024">
              <w:rPr>
                <w:szCs w:val="28"/>
                <w:u w:val="single"/>
              </w:rPr>
              <w:t xml:space="preserve">1 </w:t>
            </w:r>
            <w:r w:rsidRPr="0067322C">
              <w:rPr>
                <w:szCs w:val="28"/>
              </w:rPr>
              <w:t>от «__</w:t>
            </w:r>
            <w:r w:rsidR="000D6722" w:rsidRPr="0067322C">
              <w:rPr>
                <w:szCs w:val="28"/>
              </w:rPr>
              <w:t>_» _</w:t>
            </w:r>
            <w:r w:rsidRPr="0067322C">
              <w:rPr>
                <w:szCs w:val="28"/>
              </w:rPr>
              <w:t>______20__</w:t>
            </w:r>
            <w:r w:rsidR="00A261A6" w:rsidRPr="0067322C">
              <w:rPr>
                <w:szCs w:val="28"/>
              </w:rPr>
              <w:t>г.</w:t>
            </w:r>
          </w:p>
          <w:p w:rsidR="00A261A6" w:rsidRPr="0067322C" w:rsidRDefault="00A261A6" w:rsidP="0067322C">
            <w:pPr>
              <w:spacing w:line="276" w:lineRule="auto"/>
            </w:pPr>
          </w:p>
        </w:tc>
        <w:tc>
          <w:tcPr>
            <w:tcW w:w="4204" w:type="dxa"/>
          </w:tcPr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УТВЕРЖДАЮ:</w:t>
            </w:r>
          </w:p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Заместитель директора</w:t>
            </w:r>
          </w:p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по УР УТПиТ</w:t>
            </w:r>
          </w:p>
          <w:p w:rsidR="00A261A6" w:rsidRPr="0067322C" w:rsidRDefault="00A261A6" w:rsidP="0067322C">
            <w:pPr>
              <w:spacing w:line="276" w:lineRule="auto"/>
              <w:jc w:val="right"/>
              <w:rPr>
                <w:szCs w:val="28"/>
              </w:rPr>
            </w:pPr>
            <w:r w:rsidRPr="0067322C">
              <w:rPr>
                <w:szCs w:val="28"/>
              </w:rPr>
              <w:t>________Ю.Ю. Бесова</w:t>
            </w:r>
          </w:p>
          <w:p w:rsidR="00A261A6" w:rsidRPr="0067322C" w:rsidRDefault="0067322C" w:rsidP="0067322C">
            <w:pPr>
              <w:spacing w:line="276" w:lineRule="auto"/>
              <w:jc w:val="right"/>
            </w:pPr>
            <w:r>
              <w:rPr>
                <w:szCs w:val="28"/>
              </w:rPr>
              <w:t>«</w:t>
            </w:r>
            <w:r w:rsidR="003C6751" w:rsidRPr="0067322C">
              <w:rPr>
                <w:szCs w:val="28"/>
              </w:rPr>
              <w:t>__»_____</w:t>
            </w:r>
            <w:r w:rsidR="006A31BB" w:rsidRPr="0067322C">
              <w:rPr>
                <w:szCs w:val="28"/>
              </w:rPr>
              <w:t>____20__</w:t>
            </w:r>
            <w:r w:rsidR="00A261A6" w:rsidRPr="0067322C">
              <w:rPr>
                <w:szCs w:val="28"/>
              </w:rPr>
              <w:t>г.</w:t>
            </w:r>
          </w:p>
        </w:tc>
      </w:tr>
    </w:tbl>
    <w:p w:rsidR="00A261A6" w:rsidRPr="00655B5C" w:rsidRDefault="00A261A6" w:rsidP="00787D2C"/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67322C" w:rsidRDefault="0067322C" w:rsidP="0067322C">
      <w:r w:rsidRPr="0067322C">
        <w:rPr>
          <w:b/>
          <w:color w:val="000000" w:themeColor="text1"/>
        </w:rPr>
        <w:t>Автор:</w:t>
      </w:r>
      <w:r w:rsidRPr="0067322C">
        <w:rPr>
          <w:color w:val="000000" w:themeColor="text1"/>
        </w:rPr>
        <w:t xml:space="preserve"> </w:t>
      </w:r>
      <w:r w:rsidR="0090194E">
        <w:rPr>
          <w:color w:val="000000" w:themeColor="text1"/>
        </w:rPr>
        <w:t>Кабанова Е.И.</w:t>
      </w:r>
      <w:r w:rsidRPr="0067322C">
        <w:t xml:space="preserve"> преподаватель </w:t>
      </w:r>
      <w:r w:rsidR="0090194E">
        <w:t>немецкого</w:t>
      </w:r>
      <w:r w:rsidRPr="0067322C">
        <w:t xml:space="preserve"> языка</w:t>
      </w:r>
    </w:p>
    <w:p w:rsidR="0067322C" w:rsidRPr="0067322C" w:rsidRDefault="0067322C" w:rsidP="0067322C"/>
    <w:p w:rsidR="00262669" w:rsidRPr="00262669" w:rsidRDefault="00262669" w:rsidP="00262669">
      <w:r w:rsidRPr="0067322C">
        <w:rPr>
          <w:b/>
        </w:rPr>
        <w:t>Рецензент:</w:t>
      </w:r>
      <w:r>
        <w:t xml:space="preserve"> </w:t>
      </w:r>
      <w:r w:rsidR="00CE1D37" w:rsidRPr="00CE1D37">
        <w:t>операционный шеф ресторанов группы компаний Зерно, Славяне, Зелень Кашин Д.П.</w:t>
      </w:r>
    </w:p>
    <w:p w:rsidR="00A261A6" w:rsidRDefault="00A261A6" w:rsidP="00787D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A261A6" w:rsidRPr="000F2CD2" w:rsidRDefault="00A261A6" w:rsidP="00787D2C">
      <w:pPr>
        <w:pStyle w:val="Style9"/>
        <w:widowControl/>
        <w:spacing w:line="240" w:lineRule="exact"/>
      </w:pPr>
    </w:p>
    <w:p w:rsidR="00A261A6" w:rsidRPr="000F2CD2" w:rsidRDefault="00A261A6" w:rsidP="00787D2C">
      <w:pPr>
        <w:pStyle w:val="Style9"/>
        <w:widowControl/>
        <w:spacing w:before="53" w:line="240" w:lineRule="auto"/>
        <w:rPr>
          <w:rStyle w:val="FontStyle49"/>
          <w:sz w:val="24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Default="00A261A6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C25334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C25334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C25334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C25334" w:rsidRPr="00757306" w:rsidRDefault="00C25334" w:rsidP="00CE1D37">
      <w:pPr>
        <w:pStyle w:val="Style2"/>
        <w:widowControl/>
        <w:spacing w:before="67" w:line="240" w:lineRule="auto"/>
        <w:jc w:val="both"/>
        <w:rPr>
          <w:rStyle w:val="FontStyle40"/>
          <w:bCs/>
          <w:szCs w:val="26"/>
        </w:rPr>
      </w:pPr>
    </w:p>
    <w:p w:rsidR="00A261A6" w:rsidRPr="00757306" w:rsidRDefault="00A261A6" w:rsidP="00787D2C">
      <w:pPr>
        <w:pStyle w:val="Style2"/>
        <w:widowControl/>
        <w:spacing w:before="67" w:line="240" w:lineRule="auto"/>
        <w:ind w:left="3504"/>
        <w:jc w:val="both"/>
        <w:rPr>
          <w:rStyle w:val="FontStyle40"/>
          <w:bCs/>
          <w:szCs w:val="26"/>
        </w:rPr>
      </w:pPr>
    </w:p>
    <w:p w:rsidR="00A261A6" w:rsidRPr="0013620F" w:rsidRDefault="00A261A6" w:rsidP="00634C88">
      <w:pPr>
        <w:rPr>
          <w:b/>
        </w:rPr>
      </w:pPr>
      <w:r>
        <w:rPr>
          <w:rStyle w:val="FontStyle40"/>
          <w:bCs/>
          <w:szCs w:val="26"/>
        </w:rPr>
        <w:lastRenderedPageBreak/>
        <w:t xml:space="preserve">                                         </w:t>
      </w:r>
      <w:r w:rsidRPr="0013620F">
        <w:rPr>
          <w:b/>
        </w:rPr>
        <w:t>СОДЕРЖАНИЕ</w:t>
      </w:r>
    </w:p>
    <w:p w:rsidR="00A261A6" w:rsidRPr="0013620F" w:rsidRDefault="00A261A6" w:rsidP="00BE4B3A">
      <w:pPr>
        <w:rPr>
          <w:b/>
        </w:rPr>
      </w:pP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>1.</w:t>
      </w:r>
      <w:r w:rsidRPr="0013620F">
        <w:rPr>
          <w:b/>
        </w:rPr>
        <w:tab/>
        <w:t>ОБЩАЯ ХАРАКТЕРИСТИКА   ПРОГРАММЫ УЧЕБНОЙ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ind w:left="709" w:hanging="709"/>
        <w:rPr>
          <w:b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2.</w:t>
      </w:r>
      <w:r w:rsidRPr="0013620F">
        <w:rPr>
          <w:b/>
        </w:rPr>
        <w:tab/>
        <w:t>СТРУКТУРА И СОДЕРЖАНИЕ УЧЕБНОЙ ДИСЦИПЛИНЫ</w:t>
      </w: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ab/>
      </w:r>
    </w:p>
    <w:p w:rsidR="00A261A6" w:rsidRPr="00BE4B3A" w:rsidRDefault="00A261A6" w:rsidP="00BE4B3A">
      <w:pPr>
        <w:spacing w:before="120"/>
        <w:rPr>
          <w:b/>
        </w:rPr>
      </w:pPr>
      <w:r w:rsidRPr="00BE4B3A">
        <w:rPr>
          <w:b/>
        </w:rPr>
        <w:t>3</w:t>
      </w:r>
      <w:r>
        <w:rPr>
          <w:b/>
        </w:rPr>
        <w:t>.</w:t>
      </w:r>
      <w:r w:rsidRPr="00BE4B3A">
        <w:rPr>
          <w:b/>
        </w:rPr>
        <w:t xml:space="preserve">          УСЛОВИЯ РЕАЛИЗАЦИИ УЧЕБНОЙ ДИСЦИПЛИНЫ</w:t>
      </w:r>
      <w:r w:rsidRPr="00BE4B3A">
        <w:rPr>
          <w:b/>
        </w:rPr>
        <w:tab/>
      </w:r>
    </w:p>
    <w:p w:rsidR="00A261A6" w:rsidRPr="0013620F" w:rsidRDefault="00A261A6" w:rsidP="00BE4B3A">
      <w:pPr>
        <w:pStyle w:val="a3"/>
        <w:spacing w:after="0"/>
        <w:ind w:left="1440"/>
        <w:rPr>
          <w:b/>
          <w:szCs w:val="24"/>
        </w:rPr>
      </w:pPr>
    </w:p>
    <w:p w:rsidR="00A261A6" w:rsidRPr="0013620F" w:rsidRDefault="00A261A6" w:rsidP="00BE4B3A">
      <w:pPr>
        <w:rPr>
          <w:b/>
        </w:rPr>
      </w:pPr>
      <w:r w:rsidRPr="0013620F">
        <w:rPr>
          <w:b/>
        </w:rPr>
        <w:t>4.</w:t>
      </w:r>
      <w:r w:rsidRPr="0013620F">
        <w:rPr>
          <w:b/>
        </w:rPr>
        <w:tab/>
        <w:t xml:space="preserve">КОНТРОЛЬ И ОЦЕНКА РЕЗУЛЬТАТОВ ОСВОЕНИЯ УЧЕБНОЙ </w:t>
      </w:r>
    </w:p>
    <w:p w:rsidR="00A261A6" w:rsidRPr="0013620F" w:rsidRDefault="00A261A6" w:rsidP="00BE4B3A">
      <w:pPr>
        <w:ind w:left="709" w:hanging="709"/>
        <w:rPr>
          <w:b/>
        </w:rPr>
      </w:pPr>
      <w:r w:rsidRPr="0013620F">
        <w:rPr>
          <w:b/>
        </w:rPr>
        <w:t xml:space="preserve">            ДИСЦИПЛИНЫ</w:t>
      </w:r>
      <w:r w:rsidRPr="0013620F">
        <w:rPr>
          <w:b/>
        </w:rPr>
        <w:tab/>
      </w:r>
    </w:p>
    <w:p w:rsidR="00A261A6" w:rsidRPr="0013620F" w:rsidRDefault="00A261A6" w:rsidP="00BE4B3A">
      <w:pPr>
        <w:rPr>
          <w:b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Pr="00787D2C" w:rsidRDefault="00A261A6" w:rsidP="00787D2C">
      <w:pPr>
        <w:pStyle w:val="Style13"/>
        <w:widowControl/>
        <w:tabs>
          <w:tab w:val="left" w:pos="8088"/>
        </w:tabs>
        <w:ind w:left="365"/>
        <w:jc w:val="center"/>
        <w:rPr>
          <w:rStyle w:val="FontStyle43"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A261A6" w:rsidRDefault="00A261A6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</w:p>
    <w:p w:rsidR="00FA2F55" w:rsidRDefault="00FA2F55" w:rsidP="00787D2C">
      <w:pPr>
        <w:pStyle w:val="Style15"/>
        <w:widowControl/>
        <w:spacing w:before="53"/>
        <w:ind w:left="1003" w:right="1171"/>
        <w:rPr>
          <w:rStyle w:val="FontStyle48"/>
          <w:bCs/>
          <w:sz w:val="24"/>
        </w:rPr>
      </w:pPr>
      <w:bookmarkStart w:id="0" w:name="_GoBack"/>
      <w:bookmarkEnd w:id="0"/>
    </w:p>
    <w:p w:rsidR="00A261A6" w:rsidRDefault="00A261A6" w:rsidP="004E7141">
      <w:pPr>
        <w:suppressAutoHyphens/>
        <w:ind w:firstLine="660"/>
        <w:rPr>
          <w:b/>
        </w:rPr>
      </w:pPr>
    </w:p>
    <w:p w:rsidR="00A261A6" w:rsidRDefault="00A261A6" w:rsidP="004E7141">
      <w:pPr>
        <w:suppressAutoHyphens/>
        <w:ind w:firstLine="660"/>
        <w:rPr>
          <w:b/>
        </w:rPr>
      </w:pPr>
    </w:p>
    <w:p w:rsidR="00A261A6" w:rsidRPr="00FE345B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lastRenderedPageBreak/>
        <w:t>1</w:t>
      </w:r>
      <w:r>
        <w:rPr>
          <w:b/>
        </w:rPr>
        <w:t xml:space="preserve">. </w:t>
      </w:r>
      <w:r w:rsidR="00CE1D37" w:rsidRPr="00CE1D37">
        <w:rPr>
          <w:b/>
        </w:rPr>
        <w:t>ОБЩАЯ ХАРАКТЕРИСТИКА РАБОЧЕЙ ПРОГРАММЫ УЧЕБНОЙ ДИСЦИПЛИНЫ ОГСЭ 03. ИНОСТРАННЫЙ ЯЗЫК В ПРОФЕССИОНАЛЬНОЙ ДЕЯТЕЛЬНОСТИ (АНГЛИЙСКИЙ ЯЗЫК)</w:t>
      </w:r>
    </w:p>
    <w:p w:rsidR="00A261A6" w:rsidRPr="00FE345B" w:rsidRDefault="00A261A6" w:rsidP="004E7141">
      <w:pPr>
        <w:ind w:firstLine="660"/>
        <w:rPr>
          <w:b/>
        </w:rPr>
      </w:pPr>
    </w:p>
    <w:p w:rsidR="00A261A6" w:rsidRPr="004E7141" w:rsidRDefault="00A261A6" w:rsidP="004E7141">
      <w:pPr>
        <w:ind w:firstLine="660"/>
        <w:rPr>
          <w:b/>
        </w:rPr>
      </w:pPr>
      <w:r w:rsidRPr="0013620F">
        <w:t xml:space="preserve">1.1. </w:t>
      </w:r>
      <w:r w:rsidRPr="004E7141">
        <w:rPr>
          <w:b/>
        </w:rPr>
        <w:t xml:space="preserve">Область применения </w:t>
      </w:r>
      <w:r>
        <w:rPr>
          <w:b/>
        </w:rPr>
        <w:t>рабочей</w:t>
      </w:r>
      <w:r w:rsidRPr="004E7141">
        <w:rPr>
          <w:b/>
        </w:rPr>
        <w:t xml:space="preserve"> программы</w:t>
      </w:r>
    </w:p>
    <w:p w:rsidR="00CE1D37" w:rsidRDefault="00CE1D37" w:rsidP="00CE1D37">
      <w:pPr>
        <w:ind w:firstLine="770"/>
        <w:jc w:val="both"/>
      </w:pPr>
      <w:r>
        <w:t xml:space="preserve">Учебная дисциплина </w:t>
      </w:r>
      <w:r w:rsidRPr="00CE1D37">
        <w:rPr>
          <w:i/>
        </w:rPr>
        <w:t>«ОГСЭ.03 Иностранный язык в профессиональной деятельности»</w:t>
      </w:r>
      <w: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</w:t>
      </w:r>
      <w:r w:rsidRPr="00CE1D37">
        <w:rPr>
          <w:i/>
        </w:rPr>
        <w:t>43.02.15 Поварское и кондитерское дело</w:t>
      </w:r>
      <w:r>
        <w:t xml:space="preserve">. </w:t>
      </w:r>
    </w:p>
    <w:p w:rsidR="00A261A6" w:rsidRPr="00033D53" w:rsidRDefault="00CE1D37" w:rsidP="00CE1D37">
      <w:pPr>
        <w:ind w:firstLine="770"/>
        <w:jc w:val="both"/>
      </w:pPr>
      <w:r>
        <w:t>Особое значение дисциплина имеет при формировании и развитии ОК 02, 03, 05, 09, 10</w:t>
      </w:r>
      <w:r w:rsidR="00033D53">
        <w:rPr>
          <w:b/>
        </w:rPr>
        <w:t xml:space="preserve">; </w:t>
      </w:r>
      <w:r w:rsidR="00033D53" w:rsidRPr="00033D53">
        <w:t>инвариантных целевых ориентиров воспитания</w:t>
      </w:r>
      <w:r w:rsidR="00033D53" w:rsidRPr="00033D53">
        <w:rPr>
          <w:b/>
        </w:rPr>
        <w:t xml:space="preserve"> </w:t>
      </w:r>
      <w:r w:rsidR="00033D53" w:rsidRPr="00033D53">
        <w:t>ЦОПТВ.3, ЦОПТВ.5, ЦОПТВ.6, ЦОЦНП.4, ЦОЦНП.5, ЦОЦНП.6</w:t>
      </w:r>
    </w:p>
    <w:p w:rsidR="00A261A6" w:rsidRPr="0013620F" w:rsidRDefault="00A261A6" w:rsidP="004E7141">
      <w:pPr>
        <w:suppressAutoHyphens/>
        <w:ind w:firstLine="660"/>
        <w:rPr>
          <w:b/>
        </w:rPr>
      </w:pPr>
    </w:p>
    <w:p w:rsidR="00A261A6" w:rsidRDefault="00A261A6" w:rsidP="004E7141">
      <w:pPr>
        <w:suppressAutoHyphens/>
        <w:ind w:firstLine="660"/>
        <w:rPr>
          <w:b/>
        </w:rPr>
      </w:pPr>
      <w:r w:rsidRPr="0013620F">
        <w:rPr>
          <w:b/>
        </w:rPr>
        <w:t>1.2. Цель и планируемые результаты освоения дисциплины:</w:t>
      </w:r>
    </w:p>
    <w:p w:rsidR="00CE1D37" w:rsidRDefault="00CE1D37" w:rsidP="004E7141">
      <w:pPr>
        <w:suppressAutoHyphens/>
        <w:ind w:firstLine="660"/>
        <w:rPr>
          <w:b/>
        </w:rPr>
      </w:pPr>
    </w:p>
    <w:tbl>
      <w:tblPr>
        <w:tblStyle w:val="11"/>
        <w:tblW w:w="9566" w:type="dxa"/>
        <w:tblLook w:val="04A0" w:firstRow="1" w:lastRow="0" w:firstColumn="1" w:lastColumn="0" w:noHBand="0" w:noVBand="1"/>
      </w:tblPr>
      <w:tblGrid>
        <w:gridCol w:w="988"/>
        <w:gridCol w:w="2693"/>
        <w:gridCol w:w="1276"/>
        <w:gridCol w:w="4609"/>
      </w:tblGrid>
      <w:tr w:rsidR="00CE1D37" w:rsidRPr="00CE1D37" w:rsidTr="0096467C">
        <w:tc>
          <w:tcPr>
            <w:tcW w:w="988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</w:t>
            </w:r>
          </w:p>
        </w:tc>
        <w:tc>
          <w:tcPr>
            <w:tcW w:w="2693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Формулировка компетенции, целевых ориентиров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Код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Знания, умения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02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 поиск,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анализ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интерпретацию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информации,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необходимой для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выполнения задач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задачи для поиска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необходимые источники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процесс поиска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структурировать получаемую информацию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02.05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выделять наиболее значимое в перечне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02.06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оценивать практическую значимость результатов поиска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02.07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результаты поиска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02.01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номенклатура информационных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источников, применяемых в 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02.02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приемы структурирования информации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02.03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формат оформления результатов поиска информации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03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Планировать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реализовывать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собственное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профессиональное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личностное развитие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03.01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03.02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актуальность нормативно</w:t>
            </w:r>
            <w:r>
              <w:t>-</w:t>
            </w:r>
            <w:r w:rsidRPr="00CE1D37">
              <w:t>правовой документации в профессиональной</w:t>
            </w:r>
            <w:r>
              <w:t xml:space="preserve"> </w:t>
            </w:r>
            <w:r w:rsidRPr="00CE1D37">
              <w:t>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03.03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современную научную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профессиональную терминологию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03.04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определять и</w:t>
            </w:r>
            <w:r>
              <w:t xml:space="preserve"> </w:t>
            </w:r>
            <w:r w:rsidRPr="00CE1D37">
              <w:t>выстраивать траектории профессионального</w:t>
            </w:r>
            <w:r>
              <w:t xml:space="preserve"> </w:t>
            </w:r>
            <w:r w:rsidRPr="00CE1D37">
              <w:t>развития и самообразования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03.01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 xml:space="preserve">содержание актуальной </w:t>
            </w:r>
            <w:proofErr w:type="spellStart"/>
            <w:r w:rsidRPr="00CE1D37">
              <w:t>нормативноправовой</w:t>
            </w:r>
            <w:proofErr w:type="spellEnd"/>
            <w:r w:rsidRPr="00CE1D37">
              <w:t xml:space="preserve"> документации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03.02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современная научная и профессиональная терминология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03.03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возможные траектории профессионального развития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самообразования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05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Осуществлять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устную и письменную коммуникацию на государственном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языке Российской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Федерации с учетом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особенностей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социального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культурного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05.01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грамотно излагать свои мысли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оформлять документы по профессиональной тематике на государственном языке, проявлять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толерантность в рабочем коллективе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05.01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социального и культурного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контекста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05.02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оформления документов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построения устных сообщений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09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информационные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технологии в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09.01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применять средства информационных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технологий для решения профессиональных задач;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09.02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использовать современное программное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обеспечение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09.01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современные средства и устройства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информатизации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09.02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порядок их применения и программное обеспечение в 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деятельности</w:t>
            </w:r>
          </w:p>
        </w:tc>
      </w:tr>
      <w:tr w:rsidR="00CE1D37" w:rsidRPr="00CE1D37" w:rsidTr="0096467C">
        <w:tc>
          <w:tcPr>
            <w:tcW w:w="988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ОК 10</w:t>
            </w:r>
          </w:p>
        </w:tc>
        <w:tc>
          <w:tcPr>
            <w:tcW w:w="2693" w:type="dxa"/>
            <w:vMerge w:val="restart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Пользоваться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профессиональной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документацией на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государственном и</w:t>
            </w:r>
          </w:p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иностранных языках</w:t>
            </w: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Умения: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участвовать в диалогах на знакомые общие и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строить простые высказывания о себе и о своей профессиональной 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кратко обосновывать и объяснять свои действия (текущие и планируемые)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Уо</w:t>
            </w:r>
            <w:proofErr w:type="spellEnd"/>
            <w:r w:rsidRPr="00CE1D37">
              <w:t xml:space="preserve"> 10.05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писать простые связные сообщения на знакомые или интересующие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  <w:rPr>
                <w:b/>
              </w:rPr>
            </w:pPr>
            <w:r w:rsidRPr="00CE1D37">
              <w:rPr>
                <w:b/>
              </w:rPr>
              <w:t>Знания: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10.01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правила построения простых и сложных предложений на профессиональные темы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10.02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основные общеупотребительные глаголы (бытовая и профессиональная лексика)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10.03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CE1D37" w:rsidRPr="00CE1D37" w:rsidTr="0096467C">
        <w:tc>
          <w:tcPr>
            <w:tcW w:w="988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2693" w:type="dxa"/>
            <w:vMerge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</w:p>
        </w:tc>
        <w:tc>
          <w:tcPr>
            <w:tcW w:w="1276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proofErr w:type="spellStart"/>
            <w:r w:rsidRPr="00CE1D37">
              <w:t>Зо</w:t>
            </w:r>
            <w:proofErr w:type="spellEnd"/>
            <w:r w:rsidRPr="00CE1D37">
              <w:t xml:space="preserve"> 10.04</w:t>
            </w:r>
          </w:p>
        </w:tc>
        <w:tc>
          <w:tcPr>
            <w:tcW w:w="4609" w:type="dxa"/>
          </w:tcPr>
          <w:p w:rsidR="00CE1D37" w:rsidRPr="00CE1D37" w:rsidRDefault="00CE1D37" w:rsidP="00CE1D3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jc w:val="both"/>
            </w:pPr>
            <w:r w:rsidRPr="00CE1D37">
              <w:t>особенности произношения; правила чтения текстов профессиональной направленности</w:t>
            </w:r>
          </w:p>
        </w:tc>
      </w:tr>
    </w:tbl>
    <w:p w:rsidR="00A261A6" w:rsidRPr="00D22ABD" w:rsidRDefault="00A261A6" w:rsidP="00033D53">
      <w:pPr>
        <w:jc w:val="both"/>
      </w:pPr>
    </w:p>
    <w:p w:rsidR="00A261A6" w:rsidRPr="00033D53" w:rsidRDefault="00033D53" w:rsidP="00033D53">
      <w:pPr>
        <w:adjustRightInd/>
        <w:ind w:left="112" w:right="230"/>
        <w:jc w:val="center"/>
        <w:rPr>
          <w:rStyle w:val="FontStyle48"/>
          <w:sz w:val="24"/>
          <w:lang w:eastAsia="en-US"/>
        </w:rPr>
      </w:pPr>
      <w:r w:rsidRPr="00033D53">
        <w:rPr>
          <w:b/>
          <w:lang w:eastAsia="en-US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:rsidR="00A261A6" w:rsidRPr="000F2CD2" w:rsidRDefault="00A261A6" w:rsidP="00DD35E3">
      <w:pPr>
        <w:pStyle w:val="Style21"/>
        <w:widowControl/>
        <w:spacing w:line="274" w:lineRule="exact"/>
        <w:jc w:val="left"/>
        <w:rPr>
          <w:rStyle w:val="FontStyle48"/>
          <w:bCs/>
          <w:sz w:val="24"/>
        </w:rPr>
      </w:pP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ЦОПТВ.3.</w:t>
      </w:r>
      <w:r w:rsidRPr="00033D53">
        <w:tab/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ЦОПТВ.5.</w:t>
      </w:r>
      <w:r w:rsidRPr="00033D53">
        <w:rPr>
          <w:b/>
        </w:rPr>
        <w:tab/>
      </w:r>
      <w:r w:rsidRPr="00033D53">
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ЦОПТВ.6.</w:t>
      </w:r>
      <w:r w:rsidRPr="00033D53">
        <w:tab/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ЦОЦНП.4.</w:t>
      </w:r>
      <w:r w:rsidRPr="00033D53">
        <w:tab/>
        <w:t>Умеющий выбирать способы решения задач профессиональной деятельности применительно к различным контекстам.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</w:pPr>
      <w:r w:rsidRPr="00033D53">
        <w:rPr>
          <w:b/>
        </w:rPr>
        <w:t>ЦОЦНП.5.</w:t>
      </w:r>
      <w:r w:rsidRPr="00033D53">
        <w:tab/>
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</w:r>
    </w:p>
    <w:p w:rsidR="00033D53" w:rsidRPr="00033D53" w:rsidRDefault="00033D53" w:rsidP="00033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/>
        <w:sectPr w:rsidR="00033D53" w:rsidRPr="00033D53" w:rsidSect="00BC7FB7">
          <w:footerReference w:type="default" r:id="rId8"/>
          <w:pgSz w:w="11907" w:h="16839" w:code="9"/>
          <w:pgMar w:top="993" w:right="1080" w:bottom="1440" w:left="1800" w:header="720" w:footer="720" w:gutter="0"/>
          <w:cols w:space="60"/>
          <w:noEndnote/>
          <w:docGrid w:linePitch="326"/>
        </w:sectPr>
      </w:pPr>
      <w:r w:rsidRPr="00033D53">
        <w:rPr>
          <w:b/>
        </w:rPr>
        <w:t>ЦОЦНП.6.</w:t>
      </w:r>
      <w:r w:rsidRPr="00033D53">
        <w:tab/>
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</w:r>
    </w:p>
    <w:p w:rsidR="00A261A6" w:rsidRDefault="00A261A6" w:rsidP="006C4F3B">
      <w:pPr>
        <w:suppressAutoHyphens/>
        <w:jc w:val="center"/>
        <w:rPr>
          <w:b/>
        </w:rPr>
      </w:pPr>
      <w:r w:rsidRPr="0013620F">
        <w:rPr>
          <w:b/>
        </w:rPr>
        <w:lastRenderedPageBreak/>
        <w:t>2. СТРУКТУРА И СОДЕРЖАНИЕ УЧЕБНОЙ ДИСЦИПЛИНЫ</w:t>
      </w:r>
    </w:p>
    <w:p w:rsidR="00A261A6" w:rsidRDefault="00A261A6" w:rsidP="00BE4B3A">
      <w:pPr>
        <w:suppressAutoHyphens/>
        <w:ind w:firstLine="770"/>
        <w:rPr>
          <w:b/>
        </w:rPr>
      </w:pPr>
    </w:p>
    <w:p w:rsidR="00A261A6" w:rsidRDefault="00A261A6" w:rsidP="00BE4B3A">
      <w:pPr>
        <w:suppressAutoHyphens/>
        <w:ind w:firstLine="770"/>
        <w:rPr>
          <w:b/>
        </w:rPr>
      </w:pPr>
    </w:p>
    <w:p w:rsidR="00A261A6" w:rsidRDefault="00A261A6" w:rsidP="00BE4B3A">
      <w:pPr>
        <w:suppressAutoHyphens/>
        <w:ind w:firstLine="770"/>
        <w:rPr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345"/>
        <w:gridCol w:w="1672"/>
      </w:tblGrid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13620F">
              <w:rPr>
                <w:b/>
                <w:iCs/>
                <w:lang w:eastAsia="en-US"/>
              </w:rPr>
              <w:t>Объем часов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b/>
                <w:lang w:eastAsia="en-US"/>
              </w:rPr>
            </w:pPr>
            <w:r w:rsidRPr="00AB1B1A">
              <w:rPr>
                <w:b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A261A6" w:rsidRPr="00FE345B" w:rsidRDefault="00135A8F" w:rsidP="00BE4B3A">
            <w:pPr>
              <w:suppressAutoHyphens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164</w:t>
            </w:r>
          </w:p>
        </w:tc>
      </w:tr>
      <w:tr w:rsidR="00A261A6" w:rsidRPr="0013620F" w:rsidTr="00BE4B3A">
        <w:trPr>
          <w:trHeight w:val="490"/>
        </w:trPr>
        <w:tc>
          <w:tcPr>
            <w:tcW w:w="5000" w:type="pct"/>
            <w:gridSpan w:val="2"/>
            <w:vAlign w:val="center"/>
          </w:tcPr>
          <w:p w:rsidR="00A261A6" w:rsidRPr="00AB1B1A" w:rsidRDefault="00A261A6" w:rsidP="00BE4B3A">
            <w:pPr>
              <w:suppressAutoHyphens/>
              <w:rPr>
                <w:iCs/>
                <w:lang w:eastAsia="en-US"/>
              </w:rPr>
            </w:pPr>
            <w:r w:rsidRPr="00AB1B1A">
              <w:rPr>
                <w:lang w:eastAsia="en-US"/>
              </w:rPr>
              <w:t>в том числе: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152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vAlign w:val="center"/>
          </w:tcPr>
          <w:p w:rsidR="00A261A6" w:rsidRPr="00AB1B1A" w:rsidRDefault="00A261A6" w:rsidP="00BE4B3A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E74CA5">
            <w:pPr>
              <w:suppressAutoHyphens/>
              <w:rPr>
                <w:lang w:eastAsia="en-US"/>
              </w:rPr>
            </w:pPr>
            <w:r w:rsidRPr="00AB1B1A">
              <w:rPr>
                <w:lang w:eastAsia="en-US"/>
              </w:rPr>
              <w:t>Самостоятельная работ</w:t>
            </w:r>
            <w:r>
              <w:rPr>
                <w:lang w:eastAsia="en-US"/>
              </w:rPr>
              <w:t>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A261A6" w:rsidRPr="0013620F" w:rsidRDefault="00A261A6" w:rsidP="00BE4B3A">
            <w:pPr>
              <w:suppressAutoHyphens/>
              <w:rPr>
                <w:iCs/>
                <w:lang w:eastAsia="en-US"/>
              </w:rPr>
            </w:pPr>
            <w:r w:rsidRPr="0013620F">
              <w:rPr>
                <w:iCs/>
                <w:lang w:eastAsia="en-US"/>
              </w:rPr>
              <w:t>-</w:t>
            </w:r>
          </w:p>
        </w:tc>
      </w:tr>
      <w:tr w:rsidR="00A261A6" w:rsidRPr="0013620F" w:rsidTr="00BE4B3A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A261A6" w:rsidRPr="00AB1B1A" w:rsidRDefault="00A261A6" w:rsidP="00AB1B1A">
            <w:pPr>
              <w:suppressAutoHyphens/>
              <w:rPr>
                <w:iCs/>
                <w:lang w:eastAsia="en-US"/>
              </w:rPr>
            </w:pPr>
            <w:r w:rsidRPr="00AB1B1A">
              <w:rPr>
                <w:iCs/>
                <w:lang w:eastAsia="en-US"/>
              </w:rPr>
              <w:t>Промежуточная аттестация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A261A6" w:rsidRPr="00FE345B" w:rsidRDefault="00A261A6" w:rsidP="00BE4B3A">
            <w:pPr>
              <w:suppressAutoHyphens/>
              <w:rPr>
                <w:b/>
                <w:iCs/>
                <w:lang w:eastAsia="en-US"/>
              </w:rPr>
            </w:pPr>
            <w:r w:rsidRPr="00FE345B">
              <w:rPr>
                <w:b/>
                <w:iCs/>
                <w:lang w:eastAsia="en-US"/>
              </w:rPr>
              <w:t>12</w:t>
            </w:r>
          </w:p>
        </w:tc>
      </w:tr>
    </w:tbl>
    <w:p w:rsidR="00A261A6" w:rsidRPr="0013620F" w:rsidRDefault="00A261A6" w:rsidP="00BE4B3A">
      <w:pPr>
        <w:suppressAutoHyphens/>
        <w:ind w:firstLine="770"/>
        <w:rPr>
          <w:b/>
        </w:rPr>
      </w:pPr>
    </w:p>
    <w:p w:rsidR="00A261A6" w:rsidRDefault="004358A1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  <w:r>
        <w:rPr>
          <w:rStyle w:val="FontStyle49"/>
          <w:sz w:val="24"/>
        </w:rPr>
        <w:t>Программа учебной</w:t>
      </w:r>
      <w:r w:rsidR="00625384" w:rsidRPr="00625384">
        <w:rPr>
          <w:rStyle w:val="FontStyle49"/>
          <w:sz w:val="24"/>
        </w:rPr>
        <w:t xml:space="preserve"> д</w:t>
      </w:r>
      <w:r>
        <w:rPr>
          <w:rStyle w:val="FontStyle49"/>
          <w:sz w:val="24"/>
        </w:rPr>
        <w:t xml:space="preserve">исциплины </w:t>
      </w:r>
      <w:r w:rsidR="00033D53">
        <w:rPr>
          <w:rStyle w:val="FontStyle49"/>
          <w:sz w:val="24"/>
        </w:rPr>
        <w:t>«</w:t>
      </w:r>
      <w:r w:rsidR="00F2248F" w:rsidRPr="00033D53">
        <w:rPr>
          <w:rStyle w:val="FontStyle49"/>
          <w:i/>
          <w:sz w:val="24"/>
        </w:rPr>
        <w:t>ОГСЭ.03 Иностранный язык в профессиональной деятельности</w:t>
      </w:r>
      <w:r w:rsidR="00033D53">
        <w:rPr>
          <w:rStyle w:val="FontStyle49"/>
          <w:sz w:val="24"/>
        </w:rPr>
        <w:t>»</w:t>
      </w:r>
      <w:r w:rsidR="00F2248F" w:rsidRPr="00F2248F">
        <w:rPr>
          <w:rStyle w:val="FontStyle49"/>
          <w:sz w:val="24"/>
        </w:rPr>
        <w:t xml:space="preserve"> (</w:t>
      </w:r>
      <w:r w:rsidR="0090194E">
        <w:rPr>
          <w:rStyle w:val="FontStyle49"/>
          <w:sz w:val="24"/>
        </w:rPr>
        <w:t>немецкий</w:t>
      </w:r>
      <w:r w:rsidR="00F2248F" w:rsidRPr="00F2248F">
        <w:rPr>
          <w:rStyle w:val="FontStyle49"/>
          <w:sz w:val="24"/>
        </w:rPr>
        <w:t>)</w:t>
      </w:r>
      <w:r w:rsidR="00625384" w:rsidRPr="00625384">
        <w:rPr>
          <w:rStyle w:val="FontStyle49"/>
          <w:sz w:val="24"/>
        </w:rPr>
        <w:t>, включает темы, которые могут быть реализованы, в том числе с использованием электронного обучения и дистанционных образовательных технологий</w:t>
      </w:r>
      <w:r w:rsidR="00F2248F">
        <w:rPr>
          <w:rStyle w:val="FontStyle49"/>
          <w:sz w:val="24"/>
        </w:rPr>
        <w:t>.</w:t>
      </w:r>
    </w:p>
    <w:tbl>
      <w:tblPr>
        <w:tblW w:w="1050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7153"/>
        <w:gridCol w:w="839"/>
      </w:tblGrid>
      <w:tr w:rsidR="00A2157C" w:rsidRPr="00345382" w:rsidTr="00A2157C">
        <w:trPr>
          <w:trHeight w:val="398"/>
        </w:trPr>
        <w:tc>
          <w:tcPr>
            <w:tcW w:w="2515" w:type="dxa"/>
            <w:vMerge w:val="restart"/>
          </w:tcPr>
          <w:p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:rsidR="00A2157C" w:rsidRPr="00345382" w:rsidRDefault="00A2157C" w:rsidP="0039154F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 xml:space="preserve"> 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rPr>
                <w:lang w:eastAsia="en-US"/>
              </w:rPr>
              <w:t>Профессиональные навыки повара, специалиста по поварскому и кондитерскому делу.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5A25C8" w:rsidRDefault="00A2157C" w:rsidP="0090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  <w:r w:rsidRPr="0013620F">
              <w:rPr>
                <w:lang w:eastAsia="en-US"/>
              </w:rPr>
              <w:t xml:space="preserve"> 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90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Страдательный залог. 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706D52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 по теме: Страдательный залог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425"/>
        </w:trPr>
        <w:tc>
          <w:tcPr>
            <w:tcW w:w="2515" w:type="dxa"/>
            <w:vMerge w:val="restart"/>
          </w:tcPr>
          <w:p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A2157C" w:rsidRPr="0013620F" w:rsidRDefault="00A2157C" w:rsidP="0039154F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45382" w:rsidRDefault="00A2157C" w:rsidP="0039154F"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 и письменной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C35C36" w:rsidRDefault="00A2157C" w:rsidP="003915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устной и 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90194E" w:rsidRPr="0085341A" w:rsidRDefault="00A2157C" w:rsidP="0090194E">
            <w:pPr>
              <w:tabs>
                <w:tab w:val="left" w:pos="1080"/>
              </w:tabs>
              <w:jc w:val="both"/>
              <w:rPr>
                <w:lang w:eastAsia="en-US"/>
              </w:rPr>
            </w:pPr>
            <w:r w:rsidRPr="00304358">
              <w:rPr>
                <w:rFonts w:eastAsia="SimSun"/>
              </w:rPr>
              <w:t>Развитие грамматических навыков по теме: Страдательный залог</w:t>
            </w:r>
            <w:r w:rsidR="0090194E">
              <w:rPr>
                <w:rFonts w:eastAsia="SimSun"/>
              </w:rPr>
              <w:t>.</w:t>
            </w:r>
            <w:r>
              <w:t xml:space="preserve"> </w:t>
            </w:r>
          </w:p>
          <w:p w:rsidR="00A2157C" w:rsidRPr="0085341A" w:rsidRDefault="00A2157C" w:rsidP="0039154F">
            <w:pPr>
              <w:tabs>
                <w:tab w:val="left" w:pos="1080"/>
              </w:tabs>
              <w:jc w:val="both"/>
              <w:rPr>
                <w:lang w:eastAsia="en-US"/>
              </w:rPr>
            </w:pP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A2157C" w:rsidRPr="00345382" w:rsidTr="00A2157C">
        <w:trPr>
          <w:trHeight w:val="20"/>
        </w:trPr>
        <w:tc>
          <w:tcPr>
            <w:tcW w:w="2515" w:type="dxa"/>
            <w:vMerge/>
          </w:tcPr>
          <w:p w:rsidR="00A2157C" w:rsidRPr="00345382" w:rsidRDefault="00A2157C" w:rsidP="0039154F">
            <w:pPr>
              <w:rPr>
                <w:b/>
                <w:bCs/>
              </w:rPr>
            </w:pPr>
          </w:p>
        </w:tc>
        <w:tc>
          <w:tcPr>
            <w:tcW w:w="7153" w:type="dxa"/>
          </w:tcPr>
          <w:p w:rsidR="00A2157C" w:rsidRPr="003B70DF" w:rsidRDefault="00A2157C" w:rsidP="0090194E">
            <w:pPr>
              <w:rPr>
                <w:rFonts w:eastAsia="SimSun"/>
              </w:rPr>
            </w:pPr>
            <w:r>
              <w:rPr>
                <w:rFonts w:eastAsia="SimSun"/>
              </w:rPr>
              <w:t xml:space="preserve">Развитие </w:t>
            </w:r>
            <w:r w:rsidR="0090194E">
              <w:rPr>
                <w:rFonts w:eastAsia="SimSun"/>
              </w:rPr>
              <w:t>грамматических на</w:t>
            </w:r>
            <w:r>
              <w:rPr>
                <w:rFonts w:eastAsia="SimSun"/>
              </w:rPr>
              <w:t xml:space="preserve">выков  по теме: </w:t>
            </w:r>
            <w:r w:rsidR="0090194E">
              <w:rPr>
                <w:rFonts w:eastAsia="SimSun"/>
              </w:rPr>
              <w:t>Сложноподчинённые предложения.</w:t>
            </w:r>
          </w:p>
        </w:tc>
        <w:tc>
          <w:tcPr>
            <w:tcW w:w="839" w:type="dxa"/>
          </w:tcPr>
          <w:p w:rsidR="00A2157C" w:rsidRPr="00345382" w:rsidRDefault="00A2157C" w:rsidP="0039154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:rsidR="00A2157C" w:rsidRDefault="00A2157C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p w:rsidR="00F2248F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</w:pPr>
    </w:p>
    <w:tbl>
      <w:tblPr>
        <w:tblW w:w="1051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8080"/>
        <w:gridCol w:w="851"/>
      </w:tblGrid>
      <w:tr w:rsidR="00F2248F" w:rsidRPr="00E17B09" w:rsidTr="00A2157C">
        <w:trPr>
          <w:trHeight w:val="251"/>
        </w:trPr>
        <w:tc>
          <w:tcPr>
            <w:tcW w:w="1588" w:type="dxa"/>
            <w:vMerge w:val="restart"/>
          </w:tcPr>
          <w:p w:rsidR="00F2248F" w:rsidRPr="0013620F" w:rsidRDefault="00F2248F" w:rsidP="006C4F3B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2.13</w:t>
            </w:r>
          </w:p>
          <w:p w:rsidR="00F2248F" w:rsidRPr="00345382" w:rsidRDefault="00F2248F" w:rsidP="006C4F3B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8080" w:type="dxa"/>
          </w:tcPr>
          <w:p w:rsidR="00F2248F" w:rsidRPr="003A6D1F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45382">
              <w:rPr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F2248F" w:rsidRPr="00E17B09" w:rsidRDefault="00F2248F" w:rsidP="006C4F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F2248F" w:rsidRPr="00345382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8A79B4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851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851" w:type="dxa"/>
          </w:tcPr>
          <w:p w:rsidR="00F2248F" w:rsidRPr="00345382" w:rsidRDefault="00F2248F" w:rsidP="006C4F3B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</w:tr>
      <w:tr w:rsidR="00F2248F" w:rsidRPr="00345382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AD6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="0090194E" w:rsidRPr="003A6D1F">
              <w:t xml:space="preserve"> </w:t>
            </w:r>
            <w:proofErr w:type="spellStart"/>
            <w:r w:rsidR="0090194E">
              <w:rPr>
                <w:lang w:val="en-US"/>
              </w:rPr>
              <w:t>Passiv</w:t>
            </w:r>
            <w:proofErr w:type="spellEnd"/>
          </w:p>
        </w:tc>
        <w:tc>
          <w:tcPr>
            <w:tcW w:w="851" w:type="dxa"/>
          </w:tcPr>
          <w:p w:rsidR="00F2248F" w:rsidRPr="00345382" w:rsidRDefault="00F2248F" w:rsidP="006C4F3B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</w:tr>
      <w:tr w:rsidR="00F2248F" w:rsidRPr="00543178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9019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</w:t>
            </w:r>
            <w:r w:rsidRPr="003B63D6">
              <w:t xml:space="preserve">  по теме:</w:t>
            </w:r>
            <w:r w:rsidRPr="003A6D1F">
              <w:t xml:space="preserve"> </w:t>
            </w:r>
            <w:proofErr w:type="spellStart"/>
            <w:r>
              <w:rPr>
                <w:lang w:val="en-US"/>
              </w:rPr>
              <w:t>Passiv</w:t>
            </w:r>
            <w:proofErr w:type="spellEnd"/>
          </w:p>
        </w:tc>
        <w:tc>
          <w:tcPr>
            <w:tcW w:w="851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345382" w:rsidRDefault="00F2248F" w:rsidP="007A1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="0090194E">
              <w:rPr>
                <w:rFonts w:eastAsia="SimSun"/>
                <w:bCs/>
                <w:i/>
              </w:rPr>
              <w:t>В</w:t>
            </w:r>
            <w:r>
              <w:t xml:space="preserve">  </w:t>
            </w:r>
            <w:r w:rsidR="007A14C9">
              <w:t>к</w:t>
            </w:r>
            <w:r>
              <w:t>ино.</w:t>
            </w:r>
          </w:p>
        </w:tc>
        <w:tc>
          <w:tcPr>
            <w:tcW w:w="851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  <w:tr w:rsidR="00F2248F" w:rsidRPr="00543178" w:rsidTr="00A2157C">
        <w:trPr>
          <w:trHeight w:val="20"/>
        </w:trPr>
        <w:tc>
          <w:tcPr>
            <w:tcW w:w="1588" w:type="dxa"/>
            <w:vMerge/>
          </w:tcPr>
          <w:p w:rsidR="00F2248F" w:rsidRPr="00345382" w:rsidRDefault="00F2248F" w:rsidP="006C4F3B">
            <w:pPr>
              <w:rPr>
                <w:b/>
                <w:bCs/>
              </w:rPr>
            </w:pPr>
          </w:p>
        </w:tc>
        <w:tc>
          <w:tcPr>
            <w:tcW w:w="8080" w:type="dxa"/>
          </w:tcPr>
          <w:p w:rsidR="00F2248F" w:rsidRPr="00E9773B" w:rsidRDefault="00F2248F" w:rsidP="006C4F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851" w:type="dxa"/>
          </w:tcPr>
          <w:p w:rsidR="00F2248F" w:rsidRPr="00543178" w:rsidRDefault="00F2248F" w:rsidP="006C4F3B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</w:tr>
    </w:tbl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044E19" w:rsidRDefault="00044E19" w:rsidP="00044E19">
      <w:pPr>
        <w:ind w:firstLine="709"/>
      </w:pPr>
    </w:p>
    <w:p w:rsidR="00F2248F" w:rsidRPr="00625384" w:rsidRDefault="00F2248F" w:rsidP="004358A1">
      <w:pPr>
        <w:pStyle w:val="Style16"/>
        <w:widowControl/>
        <w:spacing w:line="274" w:lineRule="exact"/>
        <w:ind w:right="-39" w:firstLine="0"/>
        <w:rPr>
          <w:rStyle w:val="FontStyle49"/>
          <w:sz w:val="24"/>
        </w:rPr>
        <w:sectPr w:rsidR="00F2248F" w:rsidRPr="00625384" w:rsidSect="00CE06FD">
          <w:pgSz w:w="11907" w:h="16839" w:code="9"/>
          <w:pgMar w:top="992" w:right="1077" w:bottom="1440" w:left="1797" w:header="720" w:footer="720" w:gutter="0"/>
          <w:cols w:space="60"/>
          <w:noEndnote/>
          <w:docGrid w:linePitch="326"/>
        </w:sectPr>
      </w:pPr>
    </w:p>
    <w:tbl>
      <w:tblPr>
        <w:tblW w:w="1559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6"/>
        <w:gridCol w:w="141"/>
        <w:gridCol w:w="10348"/>
        <w:gridCol w:w="709"/>
        <w:gridCol w:w="1701"/>
      </w:tblGrid>
      <w:tr w:rsidR="000274CF" w:rsidRPr="00345382" w:rsidTr="00A322E8">
        <w:trPr>
          <w:gridBefore w:val="1"/>
          <w:wBefore w:w="708" w:type="dxa"/>
          <w:trHeight w:val="277"/>
        </w:trPr>
        <w:tc>
          <w:tcPr>
            <w:tcW w:w="1986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89" w:type="dxa"/>
            <w:gridSpan w:val="2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Объем часов</w:t>
            </w:r>
          </w:p>
        </w:tc>
        <w:tc>
          <w:tcPr>
            <w:tcW w:w="1701" w:type="dxa"/>
            <w:shd w:val="clear" w:color="auto" w:fill="auto"/>
          </w:tcPr>
          <w:p w:rsidR="000274CF" w:rsidRPr="00345382" w:rsidRDefault="007A14C9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Коды компетенций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1986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45382">
              <w:rPr>
                <w:b/>
                <w:bCs/>
              </w:rPr>
              <w:t>3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0274CF" w:rsidRPr="00F352C3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1.Вводно-коррективный курс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7A14C9">
        <w:trPr>
          <w:gridBefore w:val="1"/>
          <w:wBefore w:w="708" w:type="dxa"/>
          <w:trHeight w:val="241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6D7A85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1.1.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3620F">
              <w:rPr>
                <w:lang w:eastAsia="en-US"/>
              </w:rPr>
              <w:t>Описание людей: друзей, родных и близких и т.д. (внешность, характер, личностные качества)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7A14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45382">
              <w:rPr>
                <w:b/>
                <w:bCs/>
              </w:rPr>
              <w:t xml:space="preserve">   </w:t>
            </w:r>
            <w:r>
              <w:rPr>
                <w:b/>
                <w:bCs/>
              </w:rPr>
              <w:t xml:space="preserve">   8</w:t>
            </w:r>
            <w:r w:rsidRPr="00345382">
              <w:rPr>
                <w:b/>
                <w:bCs/>
              </w:rPr>
              <w:t xml:space="preserve">   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324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C043C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8B4A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Ознакомление и освоение лексического материала по теме: </w:t>
            </w:r>
            <w:r w:rsidRPr="00345382">
              <w:rPr>
                <w:bCs/>
              </w:rPr>
              <w:t xml:space="preserve">Кто </w:t>
            </w:r>
            <w:r w:rsidR="000D6722" w:rsidRPr="00345382">
              <w:rPr>
                <w:bCs/>
              </w:rPr>
              <w:t>есть,</w:t>
            </w:r>
            <w:r w:rsidRPr="00345382">
              <w:rPr>
                <w:bCs/>
              </w:rPr>
              <w:t xml:space="preserve"> кто? Описание людей.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45382">
              <w:rPr>
                <w:bCs/>
              </w:rPr>
              <w:t xml:space="preserve">    1       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5C1453">
              <w:rPr>
                <w:bCs/>
                <w:sz w:val="28"/>
                <w:szCs w:val="28"/>
              </w:rPr>
              <w:t xml:space="preserve"> </w:t>
            </w:r>
            <w:r w:rsidRPr="00CE52C7">
              <w:rPr>
                <w:bCs/>
              </w:rPr>
              <w:t>Ознакомление с фонетическими правилами чтения</w:t>
            </w:r>
            <w:r>
              <w:rPr>
                <w:bCs/>
              </w:rPr>
              <w:t xml:space="preserve">; </w:t>
            </w:r>
            <w:r w:rsidRPr="0013620F">
              <w:rPr>
                <w:lang w:eastAsia="en-US"/>
              </w:rPr>
              <w:t xml:space="preserve">основные звуки и </w:t>
            </w:r>
            <w:proofErr w:type="spellStart"/>
            <w:r w:rsidRPr="0013620F">
              <w:rPr>
                <w:lang w:eastAsia="en-US"/>
              </w:rPr>
              <w:t>интонемы</w:t>
            </w:r>
            <w:proofErr w:type="spellEnd"/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немецкого</w:t>
            </w:r>
            <w:r w:rsidRPr="0013620F">
              <w:rPr>
                <w:lang w:eastAsia="en-US"/>
              </w:rPr>
              <w:t xml:space="preserve"> языка; основные способы написания слов на основе знания правил правописания;</w:t>
            </w:r>
          </w:p>
          <w:p w:rsidR="000274CF" w:rsidRPr="00345382" w:rsidRDefault="000274CF" w:rsidP="00A322E8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совершенствование орфографических навыков.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4A1E7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A1E77">
              <w:rPr>
                <w:bCs/>
              </w:rPr>
              <w:t xml:space="preserve"> Развитие грамматического навыка на тему: Типы предложений и пор</w:t>
            </w:r>
            <w:r>
              <w:rPr>
                <w:bCs/>
              </w:rPr>
              <w:t>ядок слов в предложении:</w:t>
            </w:r>
            <w:r w:rsidRPr="0013620F">
              <w:rPr>
                <w:lang w:eastAsia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Развитие навыков диалогической речи по теме: </w:t>
            </w:r>
            <w:r w:rsidRPr="00345382">
              <w:rPr>
                <w:bCs/>
              </w:rPr>
              <w:t>Описание людей.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 Формирование навыков употребления г</w:t>
            </w:r>
            <w:r w:rsidRPr="008028EC">
              <w:rPr>
                <w:rStyle w:val="FontStyle49"/>
                <w:sz w:val="24"/>
              </w:rPr>
              <w:t xml:space="preserve">лагол </w:t>
            </w:r>
            <w:r>
              <w:rPr>
                <w:rStyle w:val="FontStyle49"/>
                <w:sz w:val="24"/>
              </w:rPr>
              <w:t xml:space="preserve">а </w:t>
            </w:r>
            <w:r w:rsidRPr="008028EC">
              <w:rPr>
                <w:rStyle w:val="FontStyle49"/>
                <w:sz w:val="24"/>
                <w:lang w:val="en-US"/>
              </w:rPr>
              <w:t>sein</w:t>
            </w:r>
            <w:r w:rsidRPr="008028EC">
              <w:rPr>
                <w:rStyle w:val="FontStyle49"/>
                <w:sz w:val="24"/>
              </w:rPr>
              <w:t xml:space="preserve"> </w:t>
            </w:r>
            <w:r>
              <w:rPr>
                <w:rStyle w:val="FontStyle49"/>
                <w:sz w:val="24"/>
              </w:rPr>
              <w:t xml:space="preserve"> во всех типах предложений.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 Развитие навыков ознакомительного чтения по теме:</w:t>
            </w:r>
            <w:r w:rsidRPr="00345382">
              <w:rPr>
                <w:bCs/>
              </w:rPr>
              <w:t xml:space="preserve"> Описание людей.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76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rStyle w:val="FontStyle49"/>
                <w:sz w:val="24"/>
              </w:rPr>
              <w:t xml:space="preserve"> Формирование навыков употребления безличных предложений.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8074A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34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лексико-грамматических упражнений на тему:</w:t>
            </w:r>
            <w:r w:rsidRPr="0013620F">
              <w:rPr>
                <w:lang w:eastAsia="en-US"/>
              </w:rPr>
              <w:t xml:space="preserve"> простые нераспространенные предложения с глагольным, составным именным и составным глагольным сказуемым</w:t>
            </w:r>
            <w:r>
              <w:rPr>
                <w:lang w:eastAsia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1.2.</w:t>
            </w:r>
          </w:p>
          <w:p w:rsidR="000274CF" w:rsidRPr="00A21F8B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 xml:space="preserve">Межличностные отношения дома, </w:t>
            </w:r>
            <w:r w:rsidRPr="00A21F8B">
              <w:rPr>
                <w:lang w:eastAsia="en-US"/>
              </w:rPr>
              <w:t>в учебном заведении, на работе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>
              <w:rPr>
                <w:bCs/>
              </w:rPr>
              <w:t>Ознакомление и освоение лексического материала на тему «Семья и семейные отношения».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r w:rsidRPr="0013620F">
              <w:rPr>
                <w:lang w:eastAsia="en-US"/>
              </w:rPr>
              <w:t>асширение потенциального словаря за счет овладения интернациональной</w:t>
            </w:r>
          </w:p>
          <w:p w:rsidR="000274CF" w:rsidRPr="007466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3620F">
              <w:rPr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846C4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Семья и карьера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7466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rFonts w:eastAsia="SimSun"/>
              </w:rPr>
              <w:t>Развитие грамматических навыков по теме: Модальные глаголы.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7466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 xml:space="preserve">: </w:t>
            </w:r>
            <w:r w:rsidRPr="00746686">
              <w:rPr>
                <w:rFonts w:eastAsia="SimSun"/>
              </w:rPr>
              <w:t>Что делает семью счастливой</w:t>
            </w:r>
            <w:r>
              <w:rPr>
                <w:rFonts w:eastAsia="SimSun"/>
              </w:rPr>
              <w:t>?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79552E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80250">
              <w:rPr>
                <w:rFonts w:eastAsia="SimSun"/>
              </w:rPr>
              <w:t>Развитие грамматических навыков по теме</w:t>
            </w:r>
            <w:r>
              <w:rPr>
                <w:rFonts w:eastAsia="SimSun"/>
              </w:rPr>
              <w:t>:</w:t>
            </w:r>
            <w:r w:rsidRPr="00B62F38">
              <w:t xml:space="preserve"> утвердительн</w:t>
            </w:r>
            <w:r>
              <w:t>ая</w:t>
            </w:r>
            <w:r w:rsidRPr="00B62F38">
              <w:t>, отрицательн</w:t>
            </w:r>
            <w:r>
              <w:t>ая</w:t>
            </w:r>
            <w:r w:rsidRPr="00B62F38">
              <w:t xml:space="preserve"> и вопросительн</w:t>
            </w:r>
            <w:r>
              <w:t>ая</w:t>
            </w:r>
            <w:r w:rsidRPr="00B62F38">
              <w:t xml:space="preserve"> формах в</w:t>
            </w:r>
            <w:r w:rsidRPr="007D538C">
              <w:t xml:space="preserve"> </w:t>
            </w:r>
            <w:proofErr w:type="spellStart"/>
            <w:r w:rsidRPr="00B62F38">
              <w:rPr>
                <w:lang w:val="en-US"/>
              </w:rPr>
              <w:t>Pr</w:t>
            </w:r>
            <w:proofErr w:type="spellEnd"/>
            <w:r w:rsidRPr="007D538C">
              <w:rPr>
                <w:color w:val="222222"/>
              </w:rPr>
              <w:t>ä</w:t>
            </w:r>
            <w:proofErr w:type="spellStart"/>
            <w:r w:rsidRPr="00B62F38">
              <w:rPr>
                <w:lang w:val="en-US"/>
              </w:rPr>
              <w:t>sen</w:t>
            </w:r>
            <w:r>
              <w:rPr>
                <w:lang w:val="en-US"/>
              </w:rPr>
              <w:t>s</w:t>
            </w:r>
            <w:proofErr w:type="spellEnd"/>
            <w:r w:rsidRPr="00B62F38">
              <w:t>;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79552E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лексико-грамматических навыков на тему: </w:t>
            </w:r>
            <w:r>
              <w:rPr>
                <w:bCs/>
              </w:rPr>
              <w:t>Настоящее время глаголов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  <w:shd w:val="clear" w:color="auto" w:fill="auto"/>
          </w:tcPr>
          <w:p w:rsidR="000274CF" w:rsidRPr="00617F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F352C3">
              <w:rPr>
                <w:b/>
                <w:bCs/>
                <w:sz w:val="28"/>
                <w:szCs w:val="28"/>
              </w:rPr>
              <w:t>Раздел 2. Развивающий курс</w:t>
            </w:r>
          </w:p>
        </w:tc>
        <w:tc>
          <w:tcPr>
            <w:tcW w:w="709" w:type="dxa"/>
            <w:shd w:val="clear" w:color="auto" w:fill="auto"/>
          </w:tcPr>
          <w:p w:rsidR="000274CF" w:rsidRPr="007B547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7B5477">
              <w:rPr>
                <w:b/>
                <w:bCs/>
                <w:lang w:val="en-US"/>
              </w:rPr>
              <w:t>84</w:t>
            </w:r>
          </w:p>
        </w:tc>
        <w:tc>
          <w:tcPr>
            <w:tcW w:w="1701" w:type="dxa"/>
            <w:shd w:val="clear" w:color="auto" w:fill="auto"/>
          </w:tcPr>
          <w:p w:rsidR="000274CF" w:rsidRPr="00DF1EB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</w:t>
            </w:r>
          </w:p>
          <w:p w:rsidR="000274CF" w:rsidRPr="00B24828" w:rsidRDefault="000274CF" w:rsidP="00A322E8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Повседневная жизнь</w:t>
            </w:r>
            <w:r w:rsidRPr="0013620F">
              <w:rPr>
                <w:lang w:eastAsia="en-US"/>
              </w:rPr>
              <w:t xml:space="preserve"> условия </w:t>
            </w:r>
            <w:r w:rsidRPr="0013620F">
              <w:rPr>
                <w:lang w:eastAsia="en-US"/>
              </w:rPr>
              <w:lastRenderedPageBreak/>
              <w:t>жизни, учебный день, выходной день</w:t>
            </w:r>
          </w:p>
        </w:tc>
        <w:tc>
          <w:tcPr>
            <w:tcW w:w="10348" w:type="dxa"/>
          </w:tcPr>
          <w:p w:rsidR="000274CF" w:rsidRPr="00AF3D2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lastRenderedPageBreak/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8B71AF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Мой дом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C52DA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</w:t>
            </w:r>
            <w:r w:rsidR="000D6722" w:rsidRPr="00846C41">
              <w:rPr>
                <w:rFonts w:eastAsia="SimSun"/>
                <w:bCs/>
                <w:i/>
              </w:rPr>
              <w:t>информации</w:t>
            </w:r>
            <w:r w:rsidR="000D6722">
              <w:rPr>
                <w:rFonts w:eastAsia="SimSun"/>
                <w:bCs/>
                <w:i/>
              </w:rPr>
              <w:t xml:space="preserve"> </w:t>
            </w:r>
            <w:r w:rsidR="000D6722" w:rsidRPr="00846C41">
              <w:rPr>
                <w:rFonts w:eastAsia="SimSun"/>
                <w:bCs/>
                <w:i/>
              </w:rPr>
              <w:t>текста</w:t>
            </w:r>
            <w:r w:rsidRPr="00846C41">
              <w:rPr>
                <w:rFonts w:eastAsia="SimSun"/>
                <w:bCs/>
                <w:i/>
              </w:rPr>
              <w:t xml:space="preserve"> по </w:t>
            </w:r>
            <w:r w:rsidR="000D6722" w:rsidRPr="00846C41">
              <w:rPr>
                <w:rFonts w:eastAsia="SimSun"/>
                <w:bCs/>
                <w:i/>
              </w:rPr>
              <w:t xml:space="preserve">теме: </w:t>
            </w:r>
            <w:r w:rsidR="000D6722" w:rsidRPr="009D60BB">
              <w:rPr>
                <w:bCs/>
              </w:rPr>
              <w:t>Повседневная</w:t>
            </w:r>
            <w:r w:rsidRPr="009D60BB">
              <w:rPr>
                <w:bCs/>
              </w:rPr>
              <w:t xml:space="preserve"> жизнь. Условия </w:t>
            </w:r>
            <w:r w:rsidRPr="009D60BB">
              <w:rPr>
                <w:bCs/>
              </w:rPr>
              <w:lastRenderedPageBreak/>
              <w:t>жизни.</w:t>
            </w:r>
            <w:r>
              <w:rPr>
                <w:b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D60BB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Артикль:</w:t>
            </w:r>
            <w:r w:rsidRPr="0013620F">
              <w:rPr>
                <w:lang w:eastAsia="en-US"/>
              </w:rPr>
              <w:t xml:space="preserve">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BF5323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Мой </w:t>
            </w:r>
            <w:r>
              <w:rPr>
                <w:bCs/>
              </w:rPr>
              <w:t xml:space="preserve"> техникум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5C0E3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0E31">
              <w:rPr>
                <w:bCs/>
              </w:rPr>
              <w:t xml:space="preserve">Развитие грамматических навыков по теме: </w:t>
            </w:r>
            <w:r>
              <w:rPr>
                <w:bCs/>
              </w:rPr>
              <w:t>Имя существительное</w:t>
            </w:r>
            <w:r w:rsidRPr="00752490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: его основные функции в предложении; имена существительные во множественном числе, образованные по правилу, а также исключения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B95D8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Ознакомление и освоение лексического материала по теме: Выходной день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2.2.</w:t>
            </w:r>
          </w:p>
          <w:p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Здоровье, спорт, правила здорового образа жизни</w:t>
            </w:r>
          </w:p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084440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 «Спорт и здоровый образ жизни»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B8654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Что означает здоровый образ жизни?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1F24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 xml:space="preserve">: </w:t>
            </w:r>
            <w:r>
              <w:t xml:space="preserve"> Порядковые и количественные числительные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детальным пониманием прочитанного по теме: </w:t>
            </w:r>
            <w:r w:rsidRPr="001B751A">
              <w:t>Олимпийские игры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говорения по теме: Преимущества и недостатки занятий спортом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795E09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Эквиваленты модальных глаголов</w:t>
            </w:r>
            <w:r w:rsidRPr="00B62F38">
              <w:t xml:space="preserve"> в</w:t>
            </w:r>
            <w:r w:rsidRPr="007D538C">
              <w:t xml:space="preserve"> </w:t>
            </w:r>
            <w:proofErr w:type="spellStart"/>
            <w:r w:rsidRPr="00B62F38">
              <w:rPr>
                <w:lang w:val="en-US"/>
              </w:rPr>
              <w:t>Pr</w:t>
            </w:r>
            <w:proofErr w:type="spellEnd"/>
            <w:r w:rsidRPr="007D538C">
              <w:rPr>
                <w:color w:val="222222"/>
              </w:rPr>
              <w:t>ä</w:t>
            </w:r>
            <w:proofErr w:type="spellStart"/>
            <w:r w:rsidRPr="00B62F38">
              <w:rPr>
                <w:lang w:val="en-US"/>
              </w:rPr>
              <w:t>sen</w:t>
            </w:r>
            <w:r>
              <w:rPr>
                <w:lang w:val="en-US"/>
              </w:rPr>
              <w:t>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274CF" w:rsidRPr="00934B62" w:rsidRDefault="000274CF" w:rsidP="00A322E8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2.3.</w:t>
            </w:r>
          </w:p>
          <w:p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Город, деревня, инфраструктура</w:t>
            </w:r>
          </w:p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A46BC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35C36">
              <w:rPr>
                <w:bCs/>
              </w:rPr>
              <w:t>Ознакомление и осво</w:t>
            </w:r>
            <w:r>
              <w:rPr>
                <w:bCs/>
              </w:rPr>
              <w:t xml:space="preserve">ение лексического материала по теме: Город 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Ознакомление и освоение лексического материала по теме: Деревня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6545FE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Активизация лексики в устной речи по теме: Жизнь в городе и деревне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6495A">
              <w:t>Развитие умения аргументировать точку зрения в процессе устного общения по теме:</w:t>
            </w:r>
            <w:r>
              <w:t xml:space="preserve"> Преимущества и недостатки жизни в городе и в деревне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43039">
              <w:t xml:space="preserve">Развитие грамматических навыков по теме: </w:t>
            </w:r>
            <w:proofErr w:type="spellStart"/>
            <w:r>
              <w:rPr>
                <w:bCs/>
                <w:lang w:val="en-US"/>
              </w:rPr>
              <w:t>Prateritum</w:t>
            </w:r>
            <w:proofErr w:type="spellEnd"/>
            <w:r>
              <w:t xml:space="preserve"> </w:t>
            </w:r>
            <w:r w:rsidRPr="00443039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A15F3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556B9">
              <w:t xml:space="preserve">Развитие навыков </w:t>
            </w:r>
            <w:r>
              <w:t>письменной речи по теме: Где бы ты предпочел жить: в городе или в деревне?  Почему?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62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2.4.</w:t>
            </w:r>
          </w:p>
          <w:p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Досуг</w:t>
            </w:r>
          </w:p>
          <w:p w:rsidR="000274CF" w:rsidRDefault="000274CF" w:rsidP="00A322E8">
            <w:pPr>
              <w:rPr>
                <w:b/>
                <w:bCs/>
              </w:rPr>
            </w:pPr>
          </w:p>
          <w:p w:rsidR="000274CF" w:rsidRDefault="000274CF" w:rsidP="00A322E8">
            <w:pPr>
              <w:rPr>
                <w:b/>
                <w:bCs/>
              </w:rPr>
            </w:pPr>
          </w:p>
          <w:p w:rsidR="000274CF" w:rsidRDefault="000274CF" w:rsidP="00A322E8">
            <w:pPr>
              <w:rPr>
                <w:b/>
                <w:bCs/>
              </w:rPr>
            </w:pPr>
          </w:p>
          <w:p w:rsidR="000274CF" w:rsidRDefault="000274CF" w:rsidP="00A322E8">
            <w:pPr>
              <w:rPr>
                <w:b/>
                <w:bCs/>
              </w:rPr>
            </w:pPr>
          </w:p>
          <w:p w:rsidR="000274CF" w:rsidRDefault="000274CF" w:rsidP="00A322E8">
            <w:pPr>
              <w:rPr>
                <w:b/>
                <w:bCs/>
              </w:rPr>
            </w:pPr>
          </w:p>
          <w:p w:rsidR="000274CF" w:rsidRDefault="000274CF" w:rsidP="00A322E8">
            <w:pPr>
              <w:rPr>
                <w:b/>
                <w:bCs/>
              </w:rPr>
            </w:pPr>
          </w:p>
          <w:p w:rsidR="000274CF" w:rsidRDefault="000274CF" w:rsidP="00A322E8">
            <w:pPr>
              <w:rPr>
                <w:b/>
                <w:bCs/>
              </w:rPr>
            </w:pPr>
          </w:p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CA4205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lastRenderedPageBreak/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7B5477" w:rsidRDefault="000274CF" w:rsidP="00A322E8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Освоение лексического материала по теме: Увлечения</w:t>
            </w:r>
            <w:r w:rsidRPr="00345382">
              <w:t>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0274CF" w:rsidRPr="00345382" w:rsidRDefault="000274CF" w:rsidP="00A322E8">
            <w:pPr>
              <w:jc w:val="center"/>
            </w:pPr>
            <w:r w:rsidRPr="00345382"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говорения на тему: Моё  хобби.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trHeight w:val="20"/>
        </w:trPr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Книги в моей жизни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 Досуг современной молодёжи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8A6D7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придаточных предложений времени и условия.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DA7005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7E39">
              <w:t xml:space="preserve">Развитие навыков чтения с детальным пониманием содержания: Как проводят свободное время в </w:t>
            </w:r>
            <w:r>
              <w:t>Германии</w:t>
            </w:r>
            <w:r w:rsidRPr="00DA7E39">
              <w:t xml:space="preserve"> и России (в сравнении)</w:t>
            </w:r>
          </w:p>
          <w:p w:rsidR="000274CF" w:rsidRPr="00DA7005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lastRenderedPageBreak/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>Тема 2.5.</w:t>
            </w:r>
          </w:p>
          <w:p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Новости, средства массовой информации</w:t>
            </w: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Освоение лексического материала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0274CF" w:rsidRPr="00934B62" w:rsidRDefault="000274CF" w:rsidP="00A322E8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Совершенствование умений изучающего чтения по теме:</w:t>
            </w:r>
            <w:r w:rsidRPr="0013620F">
              <w:rPr>
                <w:lang w:eastAsia="en-US"/>
              </w:rPr>
              <w:t xml:space="preserve"> Новости, средства массовой информации</w:t>
            </w:r>
          </w:p>
        </w:tc>
        <w:tc>
          <w:tcPr>
            <w:tcW w:w="709" w:type="dxa"/>
            <w:shd w:val="clear" w:color="auto" w:fill="auto"/>
          </w:tcPr>
          <w:p w:rsidR="000274CF" w:rsidRPr="00934B62" w:rsidRDefault="000274CF" w:rsidP="00A322E8">
            <w:pPr>
              <w:jc w:val="center"/>
              <w:rPr>
                <w:bCs/>
              </w:rPr>
            </w:pPr>
            <w:r w:rsidRPr="00934B6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</w:pPr>
            <w:r>
              <w:t>Развитие грамматических навыков по теме: Местоимения (личные ,притяжательные вопросительные)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27106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</w:t>
            </w:r>
            <w:r w:rsidRPr="00271066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Prateritum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7E4E4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271066">
              <w:rPr>
                <w:bCs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Prateritum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2.6.</w:t>
            </w:r>
          </w:p>
          <w:p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Природа и человек (климат, погода, экология)</w:t>
            </w:r>
          </w:p>
          <w:p w:rsidR="000274CF" w:rsidRDefault="000274CF" w:rsidP="00A322E8">
            <w:pPr>
              <w:rPr>
                <w:b/>
                <w:bCs/>
              </w:rPr>
            </w:pPr>
          </w:p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915016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тему: Природа и человек.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B8654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устной речи по теме: Природные явления.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1F24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</w:t>
            </w:r>
            <w:r w:rsidRPr="0013620F">
              <w:rPr>
                <w:lang w:eastAsia="en-US"/>
              </w:rPr>
              <w:t>ложноподчиненные</w:t>
            </w:r>
            <w:r w:rsidRPr="00D63163">
              <w:rPr>
                <w:lang w:eastAsia="en-US"/>
              </w:rPr>
              <w:t xml:space="preserve"> </w:t>
            </w:r>
            <w:r w:rsidRPr="0013620F">
              <w:rPr>
                <w:lang w:eastAsia="en-US"/>
              </w:rPr>
              <w:t>предложения</w:t>
            </w:r>
            <w:r w:rsidRPr="001F24B8"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</w:t>
            </w:r>
            <w:r w:rsidRPr="001F24B8">
              <w:t xml:space="preserve"> </w:t>
            </w:r>
            <w:r>
              <w:t>грамматических</w:t>
            </w:r>
            <w:r w:rsidRPr="001F24B8">
              <w:t xml:space="preserve"> </w:t>
            </w:r>
            <w:r>
              <w:t>навыков</w:t>
            </w:r>
            <w:r w:rsidRPr="001F24B8">
              <w:t xml:space="preserve"> </w:t>
            </w:r>
            <w:r>
              <w:t>по</w:t>
            </w:r>
            <w:r w:rsidRPr="001F24B8">
              <w:t xml:space="preserve"> </w:t>
            </w:r>
            <w:r>
              <w:t>теме</w:t>
            </w:r>
            <w:r w:rsidRPr="001F24B8">
              <w:t>:</w:t>
            </w:r>
            <w:r>
              <w:t xml:space="preserve"> Степени сравнения прилагательных и наречий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Ознакомление и освоение лексического материала на тему</w:t>
            </w:r>
            <w:r>
              <w:t>: Защита окружающей среды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399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A754A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перевода по теме: Проблемы окружающей среды.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2.7.</w:t>
            </w:r>
          </w:p>
          <w:p w:rsidR="000274CF" w:rsidRPr="0013620F" w:rsidRDefault="000274CF" w:rsidP="00A322E8">
            <w:pPr>
              <w:jc w:val="both"/>
              <w:rPr>
                <w:lang w:eastAsia="en-US"/>
              </w:rPr>
            </w:pPr>
            <w:r w:rsidRPr="0013620F">
              <w:rPr>
                <w:lang w:eastAsia="en-US"/>
              </w:rPr>
              <w:t>Образование в России и за рубежом, среднее профессиональное образование</w:t>
            </w:r>
          </w:p>
          <w:p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9E397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7204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Образование в России и</w:t>
            </w:r>
            <w:r>
              <w:rPr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color w:val="000000"/>
              </w:rPr>
              <w:t>Развитие навыков устной речи по теме: 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с письменной фиксацией требуемой информации по теме: </w:t>
            </w:r>
            <w:r>
              <w:rPr>
                <w:color w:val="000000"/>
              </w:rPr>
              <w:t>Образовательная система Германии.</w:t>
            </w:r>
          </w:p>
        </w:tc>
        <w:tc>
          <w:tcPr>
            <w:tcW w:w="709" w:type="dxa"/>
            <w:shd w:val="clear" w:color="auto" w:fill="auto"/>
          </w:tcPr>
          <w:p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28720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 xml:space="preserve">Освоение грамматического материала по теме: </w:t>
            </w:r>
            <w:r>
              <w:t xml:space="preserve"> </w:t>
            </w:r>
            <w:proofErr w:type="spellStart"/>
            <w:r>
              <w:rPr>
                <w:lang w:val="en-US"/>
              </w:rPr>
              <w:t>Passiv</w:t>
            </w:r>
            <w:proofErr w:type="spellEnd"/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42038">
              <w:t xml:space="preserve">Развитие грамматических навыков по теме:  </w:t>
            </w:r>
            <w:proofErr w:type="spellStart"/>
            <w:r>
              <w:rPr>
                <w:lang w:val="en-US"/>
              </w:rPr>
              <w:t>Passiv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274CF" w:rsidRPr="0078432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287204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287204" w:rsidRDefault="000274CF" w:rsidP="00A322E8">
            <w:pPr>
              <w:jc w:val="both"/>
              <w:rPr>
                <w:lang w:eastAsia="en-US"/>
              </w:rPr>
            </w:pPr>
            <w:r>
              <w:rPr>
                <w:color w:val="000000"/>
              </w:rPr>
              <w:t>Развитие навыков устной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 w:rsidRPr="0013620F">
              <w:rPr>
                <w:lang w:eastAsia="en-US"/>
              </w:rPr>
              <w:t>реднее профессиональное образование</w:t>
            </w:r>
          </w:p>
        </w:tc>
        <w:tc>
          <w:tcPr>
            <w:tcW w:w="709" w:type="dxa"/>
            <w:shd w:val="clear" w:color="auto" w:fill="auto"/>
          </w:tcPr>
          <w:p w:rsidR="000274CF" w:rsidRPr="0078432F" w:rsidRDefault="000274CF" w:rsidP="00A322E8">
            <w:pPr>
              <w:jc w:val="center"/>
              <w:rPr>
                <w:bCs/>
              </w:rPr>
            </w:pPr>
            <w:r w:rsidRPr="0078432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2.8.</w:t>
            </w:r>
          </w:p>
          <w:p w:rsidR="000274CF" w:rsidRPr="00706D52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10348" w:type="dxa"/>
          </w:tcPr>
          <w:p w:rsidR="000274CF" w:rsidRPr="009E397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706D5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706D5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06D52">
              <w:rPr>
                <w:bCs/>
              </w:rPr>
              <w:t>Ознакомление и освоение лексического материала на тему</w:t>
            </w:r>
            <w:r>
              <w:rPr>
                <w:bCs/>
              </w:rPr>
              <w:t>:</w:t>
            </w:r>
            <w:r w:rsidRPr="00706D52">
              <w:rPr>
                <w:bCs/>
              </w:rPr>
              <w:t xml:space="preserve">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706D5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706D5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</w:t>
            </w:r>
            <w:r>
              <w:rPr>
                <w:bCs/>
              </w:rPr>
              <w:t xml:space="preserve">ановедческим материалом по теме: </w:t>
            </w:r>
            <w:r w:rsidRPr="0013620F">
              <w:rPr>
                <w:lang w:eastAsia="en-US"/>
              </w:rPr>
              <w:t>Культурные и национальные традиции</w:t>
            </w:r>
            <w:r>
              <w:rPr>
                <w:lang w:eastAsia="en-US"/>
              </w:rPr>
              <w:t xml:space="preserve">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7A6969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91745">
              <w:rPr>
                <w:bCs/>
              </w:rPr>
              <w:t>Ознакомление со страноведческим материалом по теме</w:t>
            </w:r>
            <w:r>
              <w:t xml:space="preserve">: </w:t>
            </w:r>
            <w:r w:rsidRPr="0013620F">
              <w:rPr>
                <w:lang w:eastAsia="en-US"/>
              </w:rPr>
              <w:t>Культурные и национальные традиции, краеведение, обычаи и праздники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4174">
              <w:t>Освоение грамматического материала по теме:</w:t>
            </w:r>
            <w:r w:rsidRPr="005A00AD">
              <w:t xml:space="preserve"> </w:t>
            </w:r>
            <w:proofErr w:type="spellStart"/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651A3B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F141E">
              <w:rPr>
                <w:bCs/>
              </w:rPr>
              <w:t>Развитие грамматических навыков по теме</w:t>
            </w:r>
            <w:r>
              <w:rPr>
                <w:bCs/>
              </w:rPr>
              <w:t>:</w:t>
            </w:r>
            <w:r w:rsidRPr="00651A3B">
              <w:t xml:space="preserve"> </w:t>
            </w:r>
            <w:proofErr w:type="spellStart"/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  <w:shd w:val="clear" w:color="auto" w:fill="auto"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Выполнение лексико-грамматических упражнений по теме:</w:t>
            </w:r>
            <w:r w:rsidRPr="005A00AD">
              <w:t xml:space="preserve"> </w:t>
            </w:r>
            <w:proofErr w:type="spellStart"/>
            <w:r w:rsidRPr="00642038">
              <w:rPr>
                <w:lang w:val="en-US"/>
              </w:rPr>
              <w:t>Perfe</w:t>
            </w:r>
            <w:r>
              <w:rPr>
                <w:lang w:val="en-US"/>
              </w:rPr>
              <w:t>k</w:t>
            </w:r>
            <w:r w:rsidRPr="00642038">
              <w:rPr>
                <w:lang w:val="en-US"/>
              </w:rPr>
              <w:t>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  <w:shd w:val="clear" w:color="auto" w:fill="auto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2.9. </w:t>
            </w:r>
          </w:p>
          <w:p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 xml:space="preserve">Общественная жизнь (повседневное поведение, </w:t>
            </w:r>
            <w:r w:rsidRPr="00A21F8B">
              <w:rPr>
                <w:lang w:eastAsia="en-US"/>
              </w:rPr>
              <w:t>профессиональные навыки и умения)</w:t>
            </w:r>
          </w:p>
        </w:tc>
        <w:tc>
          <w:tcPr>
            <w:tcW w:w="10348" w:type="dxa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204A">
              <w:rPr>
                <w:bCs/>
              </w:rPr>
              <w:t>Ознакомление с</w:t>
            </w:r>
            <w:r>
              <w:rPr>
                <w:bCs/>
              </w:rPr>
              <w:t xml:space="preserve"> лексическим </w:t>
            </w:r>
            <w:r w:rsidRPr="0036204A">
              <w:rPr>
                <w:bCs/>
              </w:rPr>
              <w:t>материалом  по теме</w:t>
            </w:r>
            <w:r>
              <w:rPr>
                <w:bCs/>
              </w:rPr>
              <w:t>:</w:t>
            </w:r>
            <w:r w:rsidRPr="0013620F">
              <w:rPr>
                <w:lang w:eastAsia="en-US"/>
              </w:rPr>
              <w:t xml:space="preserve"> Общественная жизнь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диалогической речи по теме:</w:t>
            </w:r>
            <w:r w:rsidRPr="0013620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</w:t>
            </w:r>
            <w:r w:rsidRPr="0013620F">
              <w:rPr>
                <w:lang w:eastAsia="en-US"/>
              </w:rPr>
              <w:t>овседневное поведение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 w:rsidRPr="007A14C9">
              <w:rPr>
                <w:sz w:val="22"/>
                <w:szCs w:val="22"/>
                <w:lang w:eastAsia="en-US"/>
              </w:rPr>
              <w:t>Профессиональные навыки повара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Образование и употребление сложноподчинённых предложений.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706D5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грамматических навыков по теме: Страдательный залог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2.10 </w:t>
            </w:r>
          </w:p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Научно-технический прогресс</w:t>
            </w:r>
          </w:p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тему «Научно-технический прогресс»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навыков ознакомительного чтения по теме: </w:t>
            </w:r>
            <w:r w:rsidRPr="00C35C36">
              <w:rPr>
                <w:rFonts w:eastAsia="SimSun"/>
              </w:rPr>
              <w:t xml:space="preserve">Прогресс и </w:t>
            </w:r>
            <w:r>
              <w:rPr>
                <w:rFonts w:eastAsia="SimSun"/>
              </w:rPr>
              <w:t xml:space="preserve">развитие. 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умения устной речи по теме: </w:t>
            </w:r>
            <w:r w:rsidRPr="00C35C36">
              <w:rPr>
                <w:rFonts w:eastAsia="SimSun"/>
              </w:rPr>
              <w:t>Высокие технологии как часть нашей жизни.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imSun"/>
              </w:rPr>
              <w:t xml:space="preserve">Развитие умений в письменной речи по теме: </w:t>
            </w:r>
            <w:r w:rsidRPr="00C35C36">
              <w:rPr>
                <w:rFonts w:eastAsia="SimSun"/>
              </w:rPr>
              <w:t>Полезные изобретения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C35C3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04358">
              <w:rPr>
                <w:rFonts w:eastAsia="SimSun"/>
              </w:rPr>
              <w:t xml:space="preserve">Развитие грамматических навыков по теме: Страдательный залог </w:t>
            </w:r>
            <w:proofErr w:type="spellStart"/>
            <w:r w:rsidRPr="00304358">
              <w:rPr>
                <w:rFonts w:eastAsia="SimSun"/>
                <w:lang w:val="en-US"/>
              </w:rPr>
              <w:t>Passiv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A754AF" w:rsidRDefault="000274CF" w:rsidP="00A322E8">
            <w:pPr>
              <w:rPr>
                <w:rFonts w:eastAsia="SimSun"/>
              </w:rPr>
            </w:pPr>
            <w:r w:rsidRPr="00304358">
              <w:rPr>
                <w:rFonts w:eastAsia="SimSun"/>
              </w:rPr>
              <w:t>Развитие грамматических навыков по теме:</w:t>
            </w:r>
            <w:r>
              <w:rPr>
                <w:rFonts w:eastAsia="SimSun"/>
              </w:rPr>
              <w:t xml:space="preserve"> Сложноподчинённые предложения.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2.11</w:t>
            </w:r>
          </w:p>
          <w:p w:rsidR="000274CF" w:rsidRPr="00386616" w:rsidRDefault="000274CF" w:rsidP="00A322E8">
            <w:pPr>
              <w:rPr>
                <w:b/>
                <w:bCs/>
              </w:rPr>
            </w:pP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10348" w:type="dxa"/>
            <w:shd w:val="clear" w:color="auto" w:fill="auto"/>
          </w:tcPr>
          <w:p w:rsidR="000274CF" w:rsidRPr="00F84D55" w:rsidRDefault="000274CF" w:rsidP="00A322E8">
            <w:pPr>
              <w:jc w:val="center"/>
              <w:rPr>
                <w:color w:val="404040"/>
              </w:rPr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lang w:eastAsia="en-US"/>
              </w:rPr>
              <w:t xml:space="preserve"> Профессии, карьера</w:t>
            </w:r>
          </w:p>
        </w:tc>
        <w:tc>
          <w:tcPr>
            <w:tcW w:w="709" w:type="dxa"/>
            <w:shd w:val="clear" w:color="auto" w:fill="auto"/>
          </w:tcPr>
          <w:p w:rsidR="000274CF" w:rsidRPr="00831C1F" w:rsidRDefault="000274CF" w:rsidP="00A322E8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ознакомительного и изучающего чтения по теме: </w:t>
            </w:r>
            <w:r w:rsidRPr="0013620F">
              <w:rPr>
                <w:lang w:eastAsia="en-US"/>
              </w:rPr>
              <w:t>Профессии, карьера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речевых навыков по теме: Моя профессия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7C3FA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>Моя  будущая профессия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63568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:rsidR="000274CF" w:rsidRPr="007474F2" w:rsidRDefault="000274CF" w:rsidP="00A322E8">
            <w:pPr>
              <w:jc w:val="center"/>
              <w:rPr>
                <w:bCs/>
              </w:rPr>
            </w:pPr>
            <w:r w:rsidRPr="007474F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86616" w:rsidRDefault="000274CF" w:rsidP="00A322E8">
            <w:pPr>
              <w:rPr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63568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474F2">
              <w:t xml:space="preserve">Развитие грамматических навыков по теме: </w:t>
            </w:r>
            <w:r>
              <w:t xml:space="preserve">образование и употребление  </w:t>
            </w:r>
            <w:r w:rsidRPr="0013620F">
              <w:rPr>
                <w:lang w:eastAsia="en-US"/>
              </w:rPr>
              <w:t>сложносочиненных и сложноподчиненных предложени</w:t>
            </w:r>
            <w:r>
              <w:rPr>
                <w:lang w:eastAsia="en-US"/>
              </w:rPr>
              <w:t>й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2.12 </w:t>
            </w:r>
          </w:p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Отдых, каникулы, отпуск.</w:t>
            </w:r>
          </w:p>
          <w:p w:rsidR="000274CF" w:rsidRPr="00386616" w:rsidRDefault="000274CF" w:rsidP="00A322E8">
            <w:pPr>
              <w:rPr>
                <w:bCs/>
              </w:rPr>
            </w:pPr>
            <w:r w:rsidRPr="0013620F">
              <w:rPr>
                <w:bCs/>
                <w:lang w:eastAsia="en-US"/>
              </w:rPr>
              <w:t>Туризм</w:t>
            </w:r>
          </w:p>
        </w:tc>
        <w:tc>
          <w:tcPr>
            <w:tcW w:w="10348" w:type="dxa"/>
            <w:shd w:val="clear" w:color="auto" w:fill="auto"/>
          </w:tcPr>
          <w:p w:rsidR="000274CF" w:rsidRPr="006C3486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 xml:space="preserve">ему: </w:t>
            </w:r>
            <w:r w:rsidRPr="0013620F">
              <w:rPr>
                <w:bCs/>
                <w:lang w:eastAsia="en-US"/>
              </w:rPr>
              <w:t>Отдых, каникулы</w:t>
            </w:r>
          </w:p>
        </w:tc>
        <w:tc>
          <w:tcPr>
            <w:tcW w:w="709" w:type="dxa"/>
            <w:shd w:val="clear" w:color="auto" w:fill="auto"/>
          </w:tcPr>
          <w:p w:rsidR="000274CF" w:rsidRPr="00831C1F" w:rsidRDefault="000274CF" w:rsidP="00A322E8">
            <w:pPr>
              <w:jc w:val="center"/>
              <w:rPr>
                <w:bCs/>
              </w:rPr>
            </w:pPr>
            <w:r w:rsidRPr="00831C1F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i/>
              </w:rPr>
              <w:t>Осуществл</w:t>
            </w:r>
            <w:r>
              <w:rPr>
                <w:rFonts w:eastAsia="SimSun"/>
                <w:i/>
              </w:rPr>
              <w:t>ение</w:t>
            </w:r>
            <w:r w:rsidRPr="00846C41">
              <w:rPr>
                <w:rFonts w:eastAsia="SimSun"/>
                <w:i/>
              </w:rPr>
              <w:t xml:space="preserve"> устн</w:t>
            </w:r>
            <w:r>
              <w:rPr>
                <w:rFonts w:eastAsia="SimSun"/>
                <w:i/>
              </w:rPr>
              <w:t>ой</w:t>
            </w:r>
            <w:r w:rsidRPr="00846C41">
              <w:rPr>
                <w:rFonts w:eastAsia="SimSun"/>
                <w:i/>
              </w:rPr>
              <w:t xml:space="preserve"> коммуникаци</w:t>
            </w:r>
            <w:r>
              <w:rPr>
                <w:rFonts w:eastAsia="SimSun"/>
                <w:i/>
              </w:rPr>
              <w:t>и</w:t>
            </w:r>
            <w:r w:rsidRPr="00846C41">
              <w:rPr>
                <w:rFonts w:eastAsia="SimSun"/>
                <w:i/>
              </w:rPr>
              <w:t xml:space="preserve"> по теме</w:t>
            </w:r>
            <w:r>
              <w:rPr>
                <w:rFonts w:eastAsia="SimSun"/>
              </w:rPr>
              <w:t>:</w:t>
            </w:r>
            <w:r w:rsidRPr="009D60BB">
              <w:rPr>
                <w:bCs/>
              </w:rPr>
              <w:t xml:space="preserve"> </w:t>
            </w:r>
            <w:r>
              <w:t>: Путешествия ,туризм</w:t>
            </w:r>
          </w:p>
        </w:tc>
        <w:tc>
          <w:tcPr>
            <w:tcW w:w="709" w:type="dxa"/>
            <w:shd w:val="clear" w:color="auto" w:fill="auto"/>
          </w:tcPr>
          <w:p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 </w:t>
            </w:r>
            <w:r w:rsidRPr="007231F8">
              <w:t xml:space="preserve">Развитие умений работать с текстом по теме: </w:t>
            </w:r>
            <w:r>
              <w:t>Путешествия, туризм</w:t>
            </w:r>
          </w:p>
        </w:tc>
        <w:tc>
          <w:tcPr>
            <w:tcW w:w="709" w:type="dxa"/>
            <w:shd w:val="clear" w:color="auto" w:fill="auto"/>
          </w:tcPr>
          <w:p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грамматических навыков по теме: </w:t>
            </w:r>
            <w:r w:rsidRPr="0013620F">
              <w:rPr>
                <w:lang w:eastAsia="en-US"/>
              </w:rPr>
              <w:t>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</w:t>
            </w:r>
          </w:p>
        </w:tc>
        <w:tc>
          <w:tcPr>
            <w:tcW w:w="709" w:type="dxa"/>
            <w:shd w:val="clear" w:color="auto" w:fill="auto"/>
          </w:tcPr>
          <w:p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107AD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>своение лексического материала на т</w:t>
            </w:r>
            <w:r>
              <w:rPr>
                <w:bCs/>
              </w:rPr>
              <w:t>ему: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по теме:</w:t>
            </w:r>
            <w:r>
              <w:rPr>
                <w:bCs/>
              </w:rPr>
              <w:t xml:space="preserve"> Виды отдыха в России и Германии</w:t>
            </w:r>
          </w:p>
        </w:tc>
        <w:tc>
          <w:tcPr>
            <w:tcW w:w="709" w:type="dxa"/>
            <w:shd w:val="clear" w:color="auto" w:fill="auto"/>
          </w:tcPr>
          <w:p w:rsidR="000274CF" w:rsidRPr="0018222A" w:rsidRDefault="000274CF" w:rsidP="00A322E8">
            <w:pPr>
              <w:jc w:val="center"/>
              <w:rPr>
                <w:bCs/>
              </w:rPr>
            </w:pPr>
            <w:r w:rsidRPr="0018222A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lastRenderedPageBreak/>
              <w:t>Тема 2.13</w:t>
            </w:r>
          </w:p>
          <w:p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Искусство и развлечения</w:t>
            </w:r>
          </w:p>
        </w:tc>
        <w:tc>
          <w:tcPr>
            <w:tcW w:w="10348" w:type="dxa"/>
            <w:shd w:val="clear" w:color="auto" w:fill="auto"/>
          </w:tcPr>
          <w:p w:rsidR="000274CF" w:rsidRPr="003B63D6" w:rsidRDefault="000274CF" w:rsidP="00A322E8">
            <w:pPr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E17B09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8A79B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Искусство и развлечения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Театр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  <w:lang w:val="en-US"/>
              </w:rPr>
            </w:pPr>
            <w:r w:rsidRPr="00345382">
              <w:rPr>
                <w:bCs/>
                <w:lang w:val="en-US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proofErr w:type="spellStart"/>
            <w:r>
              <w:rPr>
                <w:bCs/>
                <w:lang w:val="en-US"/>
              </w:rPr>
              <w:t>Passiv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 xml:space="preserve">Развитие грамматических навыков по теме: </w:t>
            </w:r>
            <w:proofErr w:type="spellStart"/>
            <w:r>
              <w:rPr>
                <w:bCs/>
                <w:lang w:val="en-US"/>
              </w:rPr>
              <w:t>Passiv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274CF" w:rsidRPr="00543178" w:rsidRDefault="000274CF" w:rsidP="00A322E8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В кино.</w:t>
            </w:r>
          </w:p>
        </w:tc>
        <w:tc>
          <w:tcPr>
            <w:tcW w:w="709" w:type="dxa"/>
            <w:shd w:val="clear" w:color="auto" w:fill="auto"/>
          </w:tcPr>
          <w:p w:rsidR="000274CF" w:rsidRPr="00543178" w:rsidRDefault="000274CF" w:rsidP="00A322E8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E9773B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Совершенствование навыков чтения с полным пониманием содержания по теме: Современное искусство</w:t>
            </w:r>
          </w:p>
        </w:tc>
        <w:tc>
          <w:tcPr>
            <w:tcW w:w="709" w:type="dxa"/>
            <w:shd w:val="clear" w:color="auto" w:fill="auto"/>
          </w:tcPr>
          <w:p w:rsidR="000274CF" w:rsidRPr="00543178" w:rsidRDefault="000274CF" w:rsidP="00A322E8">
            <w:pPr>
              <w:jc w:val="center"/>
              <w:rPr>
                <w:bCs/>
              </w:rPr>
            </w:pPr>
            <w:r w:rsidRPr="00543178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DF1EB2" w:rsidRDefault="000274CF" w:rsidP="00A322E8">
            <w:pPr>
              <w:jc w:val="center"/>
              <w:rPr>
                <w:b/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0274CF" w:rsidRPr="0013620F" w:rsidRDefault="000274CF" w:rsidP="00A322E8">
            <w:pPr>
              <w:jc w:val="both"/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>Тема 2.14</w:t>
            </w:r>
          </w:p>
          <w:p w:rsidR="000274CF" w:rsidRPr="00345382" w:rsidRDefault="000274CF" w:rsidP="00A322E8">
            <w:pPr>
              <w:rPr>
                <w:b/>
                <w:bCs/>
              </w:rPr>
            </w:pP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</w:p>
        </w:tc>
        <w:tc>
          <w:tcPr>
            <w:tcW w:w="10348" w:type="dxa"/>
            <w:shd w:val="clear" w:color="auto" w:fill="auto"/>
          </w:tcPr>
          <w:p w:rsidR="000274CF" w:rsidRPr="00D8220B" w:rsidRDefault="000274CF" w:rsidP="00A322E8">
            <w:pPr>
              <w:tabs>
                <w:tab w:val="left" w:pos="1080"/>
              </w:tabs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</w:t>
            </w:r>
            <w:r w:rsidRPr="0013620F">
              <w:rPr>
                <w:bCs/>
                <w:lang w:eastAsia="en-US"/>
              </w:rPr>
              <w:t xml:space="preserve"> Государственное устройство, правовые институты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Совершенствование навыков всех видов чтения по теме: </w:t>
            </w:r>
            <w:r w:rsidRPr="0013620F">
              <w:rPr>
                <w:bCs/>
                <w:lang w:eastAsia="en-US"/>
              </w:rPr>
              <w:t>Государственное устройство, правовые институты</w:t>
            </w:r>
            <w:r>
              <w:rPr>
                <w:bCs/>
                <w:lang w:eastAsia="en-US"/>
              </w:rPr>
              <w:t xml:space="preserve"> Германии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B63D6">
              <w:t>Развитие грамматических навыков по теме:</w:t>
            </w:r>
            <w:r w:rsidRPr="0013620F">
              <w:rPr>
                <w:lang w:eastAsia="en-US"/>
              </w:rPr>
              <w:t xml:space="preserve"> инфинитив и инфинитивны</w:t>
            </w:r>
            <w:r>
              <w:rPr>
                <w:lang w:eastAsia="en-US"/>
              </w:rPr>
              <w:t>е</w:t>
            </w:r>
            <w:r w:rsidRPr="0013620F">
              <w:rPr>
                <w:lang w:eastAsia="en-US"/>
              </w:rPr>
              <w:t xml:space="preserve"> оборот</w:t>
            </w:r>
            <w:r>
              <w:rPr>
                <w:lang w:eastAsia="en-US"/>
              </w:rPr>
              <w:t>ы.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Систематизация знаний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 w:rsidRPr="00345382"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0274CF" w:rsidRPr="00AF192C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397AA1">
              <w:rPr>
                <w:b/>
                <w:bCs/>
                <w:sz w:val="28"/>
                <w:szCs w:val="28"/>
                <w:lang w:eastAsia="en-US"/>
              </w:rPr>
              <w:t>Раздел 3. Освоение иностранного языка в области профессиональной деятельности «Приготовление пищи и обслуживание в организациях питания»</w:t>
            </w:r>
          </w:p>
        </w:tc>
        <w:tc>
          <w:tcPr>
            <w:tcW w:w="709" w:type="dxa"/>
            <w:shd w:val="clear" w:color="auto" w:fill="auto"/>
          </w:tcPr>
          <w:p w:rsidR="000274CF" w:rsidRPr="00397AA1" w:rsidRDefault="000274CF" w:rsidP="00A322E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 w:val="restart"/>
          </w:tcPr>
          <w:p w:rsidR="000274CF" w:rsidRPr="0013620F" w:rsidRDefault="000274CF" w:rsidP="00A322E8">
            <w:pPr>
              <w:rPr>
                <w:bCs/>
                <w:lang w:eastAsia="en-US"/>
              </w:rPr>
            </w:pPr>
            <w:r w:rsidRPr="0013620F">
              <w:rPr>
                <w:bCs/>
                <w:lang w:eastAsia="en-US"/>
              </w:rPr>
              <w:t xml:space="preserve">Тема 3.1 </w:t>
            </w:r>
          </w:p>
          <w:p w:rsidR="000274CF" w:rsidRPr="0013620F" w:rsidRDefault="000274CF" w:rsidP="00A322E8">
            <w:r w:rsidRPr="0013620F">
              <w:rPr>
                <w:b/>
                <w:bCs/>
                <w:lang w:eastAsia="en-US"/>
              </w:rPr>
              <w:t>Приготовление пищи и обслуживание в организациях питания</w:t>
            </w:r>
            <w:r w:rsidRPr="0013620F">
              <w:t xml:space="preserve"> </w:t>
            </w:r>
          </w:p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1F24B8" w:rsidRDefault="000274CF" w:rsidP="00A322E8">
            <w:pPr>
              <w:pStyle w:val="Style32"/>
              <w:widowControl/>
              <w:jc w:val="center"/>
            </w:pPr>
            <w:r w:rsidRPr="0013620F">
              <w:rPr>
                <w:b/>
                <w:bCs/>
                <w:lang w:eastAsia="en-US"/>
              </w:rPr>
              <w:t>Тематика практических занятий</w:t>
            </w:r>
          </w:p>
        </w:tc>
        <w:tc>
          <w:tcPr>
            <w:tcW w:w="709" w:type="dxa"/>
            <w:shd w:val="clear" w:color="auto" w:fill="auto"/>
          </w:tcPr>
          <w:p w:rsidR="000274CF" w:rsidRPr="00005358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lang w:eastAsia="en-US"/>
              </w:rPr>
            </w:pPr>
            <w:r w:rsidRPr="0013620F">
              <w:rPr>
                <w:b/>
                <w:lang w:eastAsia="en-US"/>
              </w:rPr>
              <w:t>ОК 2, ОК.3, ОК5, ОК 9, ОК 10</w:t>
            </w:r>
          </w:p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33D53">
              <w:rPr>
                <w:b/>
                <w:bCs/>
              </w:rPr>
              <w:t>ЦОПТВ.3, ЦОПТВ.5, ЦОПТВ.6</w:t>
            </w: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97AA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97AA1">
              <w:rPr>
                <w:b/>
                <w:lang w:eastAsia="en-US"/>
              </w:rPr>
              <w:t>Продукты питания и способы кулинарной обработки</w:t>
            </w:r>
          </w:p>
        </w:tc>
        <w:tc>
          <w:tcPr>
            <w:tcW w:w="709" w:type="dxa"/>
            <w:shd w:val="clear" w:color="auto" w:fill="auto"/>
          </w:tcPr>
          <w:p w:rsidR="000274CF" w:rsidRPr="00397AA1" w:rsidRDefault="000274CF" w:rsidP="00A322E8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 Овощи и фрукты. Рецепты овощных блюд.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 на т</w:t>
            </w:r>
            <w:r>
              <w:rPr>
                <w:bCs/>
              </w:rPr>
              <w:t>ему: Мясо и мясные изделия. Рецепты мясных блюд.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 :Рыба и мореп</w:t>
            </w:r>
            <w:r w:rsidRPr="008028EC">
              <w:rPr>
                <w:rStyle w:val="FontStyle49"/>
                <w:sz w:val="24"/>
              </w:rPr>
              <w:t>родукты</w:t>
            </w:r>
            <w:r>
              <w:rPr>
                <w:rStyle w:val="FontStyle49"/>
                <w:sz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Хлеб, крупы, бакалея.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 теме: Молоко и молочные продукты.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6962B8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962B8">
              <w:rPr>
                <w:bCs/>
              </w:rPr>
              <w:t>Освоение лексического материала по теме: Напитки</w:t>
            </w:r>
            <w:r>
              <w:rPr>
                <w:bCs/>
              </w:rPr>
              <w:t>. Рецепты коктейлей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97AA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Типы организаций питания и работа персонала</w:t>
            </w:r>
          </w:p>
        </w:tc>
        <w:tc>
          <w:tcPr>
            <w:tcW w:w="709" w:type="dxa"/>
            <w:shd w:val="clear" w:color="auto" w:fill="auto"/>
          </w:tcPr>
          <w:p w:rsidR="000274CF" w:rsidRPr="00397AA1" w:rsidRDefault="000274CF" w:rsidP="00A322E8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:</w:t>
            </w:r>
            <w:r w:rsidRPr="00397AA1">
              <w:rPr>
                <w:b/>
                <w:lang w:eastAsia="en-US"/>
              </w:rPr>
              <w:t xml:space="preserve"> </w:t>
            </w:r>
            <w:r w:rsidRPr="008844DF">
              <w:rPr>
                <w:lang w:eastAsia="en-US"/>
              </w:rPr>
              <w:t>Типы организаций питания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по теме: Организации </w:t>
            </w:r>
            <w:proofErr w:type="gramStart"/>
            <w:r>
              <w:t>питания  в</w:t>
            </w:r>
            <w:proofErr w:type="gramEnd"/>
            <w:r>
              <w:t xml:space="preserve"> Германии. 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i/>
              </w:rPr>
              <w:t>Осуществл</w:t>
            </w:r>
            <w:r>
              <w:rPr>
                <w:i/>
              </w:rPr>
              <w:t>ение</w:t>
            </w:r>
            <w:r w:rsidRPr="00DA340B">
              <w:rPr>
                <w:i/>
              </w:rPr>
              <w:t xml:space="preserve"> устн</w:t>
            </w:r>
            <w:r>
              <w:rPr>
                <w:i/>
              </w:rPr>
              <w:t>ой</w:t>
            </w:r>
            <w:r w:rsidRPr="00DA340B">
              <w:rPr>
                <w:i/>
              </w:rPr>
              <w:t xml:space="preserve"> коммуникаци</w:t>
            </w:r>
            <w:r>
              <w:rPr>
                <w:i/>
              </w:rPr>
              <w:t>и</w:t>
            </w:r>
            <w:r w:rsidRPr="00DA340B">
              <w:rPr>
                <w:bCs/>
                <w:i/>
              </w:rPr>
              <w:t xml:space="preserve"> по теме</w:t>
            </w:r>
            <w:r>
              <w:t>: В кафе, ресторане.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В баре, буфете.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</w:t>
            </w:r>
            <w:r w:rsidRPr="00C35C36">
              <w:rPr>
                <w:bCs/>
              </w:rPr>
              <w:t xml:space="preserve">своение лексического материала </w:t>
            </w:r>
            <w:r>
              <w:rPr>
                <w:bCs/>
              </w:rPr>
              <w:t>по</w:t>
            </w:r>
            <w:r w:rsidRPr="00C35C36">
              <w:rPr>
                <w:bCs/>
              </w:rPr>
              <w:t xml:space="preserve"> т</w:t>
            </w:r>
            <w:r>
              <w:rPr>
                <w:bCs/>
              </w:rPr>
              <w:t>еме:</w:t>
            </w:r>
            <w:r w:rsidRPr="00397AA1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Р</w:t>
            </w:r>
            <w:r w:rsidRPr="008844DF">
              <w:rPr>
                <w:lang w:eastAsia="en-US"/>
              </w:rPr>
              <w:t>абота персонала</w:t>
            </w:r>
            <w:r>
              <w:rPr>
                <w:lang w:eastAsia="en-US"/>
              </w:rPr>
              <w:t xml:space="preserve"> в организациях питания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97AA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397AA1">
              <w:rPr>
                <w:b/>
                <w:lang w:eastAsia="en-US"/>
              </w:rPr>
              <w:t>Составление меню, названия блюд</w:t>
            </w:r>
          </w:p>
        </w:tc>
        <w:tc>
          <w:tcPr>
            <w:tcW w:w="709" w:type="dxa"/>
            <w:shd w:val="clear" w:color="auto" w:fill="auto"/>
          </w:tcPr>
          <w:p w:rsidR="000274CF" w:rsidRPr="00397AA1" w:rsidRDefault="000274CF" w:rsidP="00A322E8">
            <w:pPr>
              <w:jc w:val="center"/>
              <w:rPr>
                <w:b/>
                <w:bCs/>
              </w:rPr>
            </w:pPr>
            <w:r w:rsidRPr="00397AA1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 xml:space="preserve">по теме: </w:t>
            </w:r>
            <w:r>
              <w:t>Меню кафе, ресторана, столовой.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 Меню бара. буфета.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по теме: Знаменитые блюда немецкой кухни.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 Названия блюд русской кухни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>Ознакомление и освоение лексического материала</w:t>
            </w:r>
            <w:r>
              <w:rPr>
                <w:bCs/>
              </w:rPr>
              <w:t xml:space="preserve"> по теме: Названия блюд немецкой кухни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</w:t>
            </w:r>
            <w:r>
              <w:rPr>
                <w:rFonts w:eastAsia="SimSun"/>
                <w:bCs/>
                <w:i/>
              </w:rPr>
              <w:t xml:space="preserve"> </w:t>
            </w:r>
            <w:r w:rsidRPr="00846C41">
              <w:rPr>
                <w:rFonts w:eastAsia="SimSun"/>
                <w:bCs/>
                <w:i/>
              </w:rPr>
              <w:t xml:space="preserve"> текст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по теме: </w:t>
            </w:r>
            <w:r>
              <w:t xml:space="preserve"> </w:t>
            </w:r>
            <w:r>
              <w:rPr>
                <w:bCs/>
              </w:rPr>
              <w:t>Меню завтрака, обеда, ужина.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141A6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41A67">
              <w:rPr>
                <w:b/>
                <w:lang w:eastAsia="en-US"/>
              </w:rPr>
              <w:t>Кухня, производственные помещения, оборудование</w:t>
            </w:r>
          </w:p>
        </w:tc>
        <w:tc>
          <w:tcPr>
            <w:tcW w:w="709" w:type="dxa"/>
            <w:shd w:val="clear" w:color="auto" w:fill="auto"/>
          </w:tcPr>
          <w:p w:rsidR="000274CF" w:rsidRPr="00141A67" w:rsidRDefault="000274CF" w:rsidP="00A322E8">
            <w:pPr>
              <w:jc w:val="center"/>
              <w:rPr>
                <w:b/>
                <w:bCs/>
              </w:rPr>
            </w:pPr>
            <w:r w:rsidRPr="00141A67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bCs/>
                <w:color w:val="000000" w:themeColor="text1"/>
              </w:rPr>
              <w:t>Ознакомление и освоение лексического материала по теме:</w:t>
            </w:r>
            <w:r w:rsidR="00CC2267" w:rsidRPr="00437C24">
              <w:rPr>
                <w:bCs/>
                <w:color w:val="000000" w:themeColor="text1"/>
              </w:rPr>
              <w:t xml:space="preserve"> П</w:t>
            </w:r>
            <w:r w:rsidRPr="00437C24">
              <w:rPr>
                <w:color w:val="000000" w:themeColor="text1"/>
                <w:lang w:eastAsia="en-US"/>
              </w:rPr>
              <w:t>роизводственные помещения</w:t>
            </w:r>
            <w:r w:rsidR="00A322E8" w:rsidRPr="00437C24">
              <w:rPr>
                <w:color w:val="000000" w:themeColor="text1"/>
                <w:lang w:eastAsia="en-US"/>
              </w:rPr>
              <w:t xml:space="preserve"> </w:t>
            </w:r>
            <w:r w:rsidR="00CC2267" w:rsidRPr="00437C24">
              <w:rPr>
                <w:color w:val="000000" w:themeColor="text1"/>
                <w:lang w:eastAsia="en-US"/>
              </w:rPr>
              <w:t>(цехи и мастерские)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color w:val="000000" w:themeColor="text1"/>
              </w:rPr>
              <w:t xml:space="preserve">Развитие навыков чтения </w:t>
            </w:r>
            <w:r w:rsidRPr="00437C24">
              <w:rPr>
                <w:bCs/>
                <w:color w:val="000000" w:themeColor="text1"/>
              </w:rPr>
              <w:t>по теме</w:t>
            </w:r>
            <w:r w:rsidRPr="00437C24">
              <w:rPr>
                <w:color w:val="000000" w:themeColor="text1"/>
              </w:rPr>
              <w:t>:</w:t>
            </w:r>
            <w:r w:rsidRPr="00437C24">
              <w:rPr>
                <w:color w:val="000000" w:themeColor="text1"/>
                <w:lang w:eastAsia="en-US"/>
              </w:rPr>
              <w:t xml:space="preserve"> </w:t>
            </w:r>
            <w:r w:rsidR="00CC2267" w:rsidRPr="00437C24">
              <w:rPr>
                <w:color w:val="000000" w:themeColor="text1"/>
                <w:lang w:eastAsia="en-US"/>
              </w:rPr>
              <w:t>П</w:t>
            </w:r>
            <w:r w:rsidRPr="00437C24">
              <w:rPr>
                <w:color w:val="000000" w:themeColor="text1"/>
                <w:lang w:eastAsia="en-US"/>
              </w:rPr>
              <w:t>роизводственные помещения организаций питания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bCs/>
                <w:color w:val="000000" w:themeColor="text1"/>
              </w:rPr>
              <w:t xml:space="preserve">Ознакомление и освоение лексического материала по теме: </w:t>
            </w:r>
            <w:r w:rsidR="00CC2267" w:rsidRPr="00437C24">
              <w:rPr>
                <w:bCs/>
                <w:color w:val="000000" w:themeColor="text1"/>
              </w:rPr>
              <w:t>Технологическое оборудование и производственный инвентарь.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437C2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color w:val="000000" w:themeColor="text1"/>
              </w:rPr>
              <w:t xml:space="preserve">Развитие навыков чтения </w:t>
            </w:r>
            <w:r w:rsidRPr="00437C24">
              <w:rPr>
                <w:bCs/>
                <w:color w:val="000000" w:themeColor="text1"/>
              </w:rPr>
              <w:t>по теме</w:t>
            </w:r>
            <w:r w:rsidR="00CC2267" w:rsidRPr="00437C24">
              <w:rPr>
                <w:color w:val="000000" w:themeColor="text1"/>
              </w:rPr>
              <w:t>:</w:t>
            </w:r>
            <w:r w:rsidR="00CC2267" w:rsidRPr="00437C24">
              <w:rPr>
                <w:bCs/>
                <w:color w:val="000000" w:themeColor="text1"/>
              </w:rPr>
              <w:t xml:space="preserve"> : Технологическое оборудование и производственный инвентарь.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rFonts w:eastAsia="SimSun"/>
                <w:bCs/>
                <w:i/>
                <w:color w:val="000000" w:themeColor="text1"/>
              </w:rPr>
              <w:t>Осуществление поиска, анализа информации текста по теме:</w:t>
            </w:r>
            <w:r w:rsidRPr="00437C24">
              <w:rPr>
                <w:color w:val="000000" w:themeColor="text1"/>
              </w:rPr>
              <w:t xml:space="preserve"> </w:t>
            </w:r>
            <w:r w:rsidR="00CC2267" w:rsidRPr="00437C24">
              <w:rPr>
                <w:bCs/>
                <w:color w:val="000000" w:themeColor="text1"/>
              </w:rPr>
              <w:t>: Технологическое оборудование и производственный инвентарь.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437C24" w:rsidRDefault="000274CF" w:rsidP="00CC2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437C24">
              <w:rPr>
                <w:color w:val="000000" w:themeColor="text1"/>
              </w:rPr>
              <w:t xml:space="preserve">Развитие устной речи  по теме: </w:t>
            </w:r>
            <w:r w:rsidR="00CC2267" w:rsidRPr="00437C24">
              <w:rPr>
                <w:color w:val="000000" w:themeColor="text1"/>
              </w:rPr>
              <w:t xml:space="preserve">Высокотехнологическое оборудование </w:t>
            </w:r>
            <w:r w:rsidR="00A322E8" w:rsidRPr="00437C24">
              <w:rPr>
                <w:color w:val="000000" w:themeColor="text1"/>
              </w:rPr>
              <w:t>мастерских.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BB1BC7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BB1BC7">
              <w:rPr>
                <w:b/>
                <w:lang w:eastAsia="en-US"/>
              </w:rPr>
              <w:t>Кухонная столовая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:rsidR="000274CF" w:rsidRPr="00A168B3" w:rsidRDefault="000274CF" w:rsidP="00A322E8">
            <w:pPr>
              <w:jc w:val="center"/>
              <w:rPr>
                <w:b/>
                <w:bCs/>
              </w:rPr>
            </w:pPr>
            <w:r w:rsidRPr="00A168B3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E82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BB1BC7">
              <w:rPr>
                <w:b/>
                <w:lang w:eastAsia="en-US"/>
              </w:rPr>
              <w:t xml:space="preserve"> </w:t>
            </w:r>
            <w:r w:rsidR="00E826A1">
              <w:rPr>
                <w:b/>
                <w:lang w:eastAsia="en-US"/>
              </w:rPr>
              <w:t>С</w:t>
            </w:r>
            <w:r w:rsidRPr="006962B8">
              <w:rPr>
                <w:lang w:eastAsia="en-US"/>
              </w:rPr>
              <w:t>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Развитие навыков чтения </w:t>
            </w:r>
            <w:r>
              <w:rPr>
                <w:bCs/>
              </w:rPr>
              <w:t>по теме</w:t>
            </w:r>
            <w:r>
              <w:t>: Сервировка стола</w:t>
            </w:r>
            <w:r w:rsidRPr="008028EC">
              <w:rPr>
                <w:rStyle w:val="FontStyle49"/>
                <w:sz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>
              <w:t xml:space="preserve"> Сервировка стола к завтраку, обеду, ужину.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437C24" w:rsidRDefault="000274CF" w:rsidP="00E82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C24">
              <w:t>Выполнение лексико-грамматических упражнений по теме:</w:t>
            </w:r>
            <w:r w:rsidRPr="00437C24">
              <w:rPr>
                <w:lang w:eastAsia="en-US"/>
              </w:rPr>
              <w:t xml:space="preserve"> </w:t>
            </w:r>
            <w:r w:rsidR="00E826A1" w:rsidRPr="00437C24">
              <w:rPr>
                <w:lang w:eastAsia="en-US"/>
              </w:rPr>
              <w:t>С</w:t>
            </w:r>
            <w:r w:rsidRPr="00437C24">
              <w:rPr>
                <w:lang w:eastAsia="en-US"/>
              </w:rPr>
              <w:t>толовая и барная посуда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437C24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7C24">
              <w:rPr>
                <w:bCs/>
              </w:rPr>
              <w:t>Ознакомление и освоение лексического материала по теме:</w:t>
            </w:r>
            <w:r w:rsidRPr="00437C24">
              <w:rPr>
                <w:b/>
                <w:lang w:eastAsia="en-US"/>
              </w:rPr>
              <w:t xml:space="preserve"> </w:t>
            </w:r>
            <w:r w:rsidRPr="00437C24">
              <w:t>Столовые приборы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Предметы сервировки.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A10E3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:rsidR="000274CF" w:rsidRPr="00A10E3D" w:rsidRDefault="000274CF" w:rsidP="00A322E8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Речевой этикет</w:t>
            </w:r>
            <w:r>
              <w:rPr>
                <w:rStyle w:val="FontStyle49"/>
                <w:sz w:val="24"/>
              </w:rPr>
              <w:t xml:space="preserve"> (приветствие. согласие, отрицание, утверждение)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Речевой этикет (одобрение, сожаление, извинение</w:t>
            </w:r>
            <w:r>
              <w:rPr>
                <w:rStyle w:val="FontStyle49"/>
                <w:sz w:val="24"/>
              </w:rPr>
              <w:t>. прощание</w:t>
            </w:r>
            <w:r w:rsidRPr="008028EC">
              <w:rPr>
                <w:rStyle w:val="FontStyle49"/>
                <w:sz w:val="24"/>
              </w:rPr>
              <w:t>).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 xml:space="preserve"> информации текста по теме: </w:t>
            </w:r>
            <w:r w:rsidRPr="00A10E3D">
              <w:rPr>
                <w:b/>
                <w:lang w:eastAsia="en-US"/>
              </w:rPr>
              <w:t xml:space="preserve"> </w:t>
            </w:r>
            <w:r w:rsidRPr="00F97F29">
              <w:rPr>
                <w:lang w:eastAsia="en-US"/>
              </w:rPr>
              <w:t>Обслуживание посетителей в ресторане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Деньги. Расчет с посетителями.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>Развитие навыков диалогической речи по теме:</w:t>
            </w:r>
            <w:r w:rsidRPr="008028EC">
              <w:rPr>
                <w:rStyle w:val="FontStyle49"/>
                <w:sz w:val="24"/>
              </w:rPr>
              <w:t xml:space="preserve"> Заказ по телефону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A10E3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Система закупок продуктов и их хранения</w:t>
            </w:r>
          </w:p>
        </w:tc>
        <w:tc>
          <w:tcPr>
            <w:tcW w:w="709" w:type="dxa"/>
            <w:shd w:val="clear" w:color="auto" w:fill="auto"/>
          </w:tcPr>
          <w:p w:rsidR="000274CF" w:rsidRPr="00A10E3D" w:rsidRDefault="000274CF" w:rsidP="00A322E8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 закупок продуктов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C36">
              <w:rPr>
                <w:bCs/>
              </w:rPr>
              <w:t xml:space="preserve">Ознакомление и освоение лексического материала </w:t>
            </w:r>
            <w:r>
              <w:rPr>
                <w:bCs/>
              </w:rPr>
              <w:t>по теме:</w:t>
            </w:r>
            <w:r w:rsidRPr="008028EC">
              <w:rPr>
                <w:rStyle w:val="FontStyle49"/>
                <w:sz w:val="24"/>
              </w:rPr>
              <w:t xml:space="preserve">  </w:t>
            </w:r>
            <w:r w:rsidRPr="00693B25">
              <w:rPr>
                <w:lang w:eastAsia="en-US"/>
              </w:rPr>
              <w:t>Система</w:t>
            </w:r>
            <w:r w:rsidRPr="00A10E3D">
              <w:rPr>
                <w:b/>
                <w:lang w:eastAsia="en-US"/>
              </w:rPr>
              <w:t xml:space="preserve"> </w:t>
            </w:r>
            <w:r w:rsidRPr="00693B25">
              <w:rPr>
                <w:lang w:eastAsia="en-US"/>
              </w:rPr>
              <w:t>хранения</w:t>
            </w:r>
            <w:r>
              <w:rPr>
                <w:lang w:eastAsia="en-US"/>
              </w:rPr>
              <w:t xml:space="preserve"> продуктов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Магазины и торговые базы.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Магазины Германии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Развитие навыков чтения и литературного перевода по теме: Хранение продуктов питания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A10E3D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A10E3D">
              <w:rPr>
                <w:b/>
                <w:lang w:eastAsia="en-US"/>
              </w:rPr>
              <w:t>Организация работы официанта и бармена</w:t>
            </w:r>
          </w:p>
        </w:tc>
        <w:tc>
          <w:tcPr>
            <w:tcW w:w="709" w:type="dxa"/>
            <w:shd w:val="clear" w:color="auto" w:fill="auto"/>
          </w:tcPr>
          <w:p w:rsidR="000274CF" w:rsidRPr="00A10E3D" w:rsidRDefault="000274CF" w:rsidP="00A322E8">
            <w:pPr>
              <w:jc w:val="center"/>
              <w:rPr>
                <w:b/>
                <w:bCs/>
              </w:rPr>
            </w:pPr>
            <w:r w:rsidRPr="00A10E3D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46C41">
              <w:rPr>
                <w:rFonts w:eastAsia="SimSun"/>
                <w:bCs/>
                <w:i/>
              </w:rPr>
              <w:t>Осуществл</w:t>
            </w:r>
            <w:r>
              <w:rPr>
                <w:rFonts w:eastAsia="SimSun"/>
                <w:bCs/>
                <w:i/>
              </w:rPr>
              <w:t>ение</w:t>
            </w:r>
            <w:r w:rsidRPr="00846C41">
              <w:rPr>
                <w:rFonts w:eastAsia="SimSun"/>
                <w:bCs/>
                <w:i/>
              </w:rPr>
              <w:t xml:space="preserve"> поиск</w:t>
            </w:r>
            <w:r>
              <w:rPr>
                <w:rFonts w:eastAsia="SimSun"/>
                <w:bCs/>
                <w:i/>
              </w:rPr>
              <w:t>а</w:t>
            </w:r>
            <w:r w:rsidRPr="00846C41">
              <w:rPr>
                <w:rFonts w:eastAsia="SimSun"/>
                <w:bCs/>
                <w:i/>
              </w:rPr>
              <w:t>, анализ</w:t>
            </w:r>
            <w:r>
              <w:rPr>
                <w:rFonts w:eastAsia="SimSun"/>
                <w:bCs/>
                <w:i/>
              </w:rPr>
              <w:t xml:space="preserve">а </w:t>
            </w:r>
            <w:r w:rsidRPr="00846C41">
              <w:rPr>
                <w:rFonts w:eastAsia="SimSun"/>
                <w:bCs/>
                <w:i/>
              </w:rPr>
              <w:t>информации текста по теме:</w:t>
            </w:r>
            <w:r>
              <w:t xml:space="preserve"> </w:t>
            </w:r>
            <w:r w:rsidRPr="008028EC">
              <w:rPr>
                <w:rStyle w:val="FontStyle49"/>
                <w:sz w:val="24"/>
              </w:rPr>
              <w:t>Подготовка к обслуживанию.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297A4B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устной</w:t>
            </w:r>
            <w:r w:rsidR="000274CF" w:rsidRPr="00DA340B">
              <w:rPr>
                <w:rStyle w:val="FontStyle49"/>
                <w:i/>
                <w:sz w:val="24"/>
              </w:rPr>
              <w:t xml:space="preserve"> коммуникаци</w:t>
            </w:r>
            <w:r w:rsidR="000274CF">
              <w:rPr>
                <w:rStyle w:val="FontStyle49"/>
                <w:i/>
                <w:sz w:val="24"/>
              </w:rPr>
              <w:t>и</w:t>
            </w:r>
            <w:r w:rsidR="000274CF" w:rsidRPr="00DA340B">
              <w:rPr>
                <w:rStyle w:val="FontStyle49"/>
                <w:i/>
                <w:sz w:val="24"/>
              </w:rPr>
              <w:t xml:space="preserve"> по теме</w:t>
            </w:r>
            <w:r w:rsidR="000274CF">
              <w:rPr>
                <w:rStyle w:val="FontStyle49"/>
                <w:sz w:val="24"/>
              </w:rPr>
              <w:t xml:space="preserve">: </w:t>
            </w:r>
            <w:r w:rsidR="000274CF" w:rsidRPr="008028EC">
              <w:rPr>
                <w:rStyle w:val="FontStyle49"/>
                <w:sz w:val="24"/>
              </w:rPr>
              <w:t>Встреча гостей. Приветствие. Предложение места, меню.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</w:t>
            </w:r>
            <w:r>
              <w:rPr>
                <w:rStyle w:val="FontStyle49"/>
                <w:sz w:val="24"/>
              </w:rPr>
              <w:t xml:space="preserve"> блюд из меню.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A340B">
              <w:rPr>
                <w:rStyle w:val="FontStyle49"/>
                <w:i/>
                <w:sz w:val="24"/>
              </w:rPr>
              <w:t>Осуществл</w:t>
            </w:r>
            <w:r>
              <w:rPr>
                <w:rStyle w:val="FontStyle49"/>
                <w:i/>
                <w:sz w:val="24"/>
              </w:rPr>
              <w:t>ение  устной</w:t>
            </w:r>
            <w:r w:rsidRPr="00DA340B">
              <w:rPr>
                <w:rStyle w:val="FontStyle49"/>
                <w:i/>
                <w:sz w:val="24"/>
              </w:rPr>
              <w:t xml:space="preserve"> коммуникаци</w:t>
            </w:r>
            <w:r>
              <w:rPr>
                <w:rStyle w:val="FontStyle49"/>
                <w:i/>
                <w:sz w:val="24"/>
              </w:rPr>
              <w:t>и</w:t>
            </w:r>
            <w:r w:rsidRPr="00DA340B">
              <w:rPr>
                <w:rStyle w:val="FontStyle49"/>
                <w:i/>
                <w:sz w:val="24"/>
              </w:rPr>
              <w:t xml:space="preserve"> по теме</w:t>
            </w:r>
            <w:r>
              <w:rPr>
                <w:rStyle w:val="FontStyle49"/>
                <w:sz w:val="24"/>
              </w:rPr>
              <w:t xml:space="preserve">: </w:t>
            </w:r>
            <w:r w:rsidRPr="008028EC">
              <w:rPr>
                <w:rStyle w:val="FontStyle49"/>
                <w:sz w:val="24"/>
              </w:rPr>
              <w:t>Рекомендация вин и напитков к закускам и блюдам</w:t>
            </w:r>
            <w:r>
              <w:rPr>
                <w:rStyle w:val="FontStyle49"/>
                <w:sz w:val="24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Развитие навыков диалогической речи по теме: </w:t>
            </w:r>
            <w:r w:rsidRPr="008028EC">
              <w:rPr>
                <w:rStyle w:val="FontStyle49"/>
                <w:sz w:val="24"/>
              </w:rPr>
              <w:t>Речевой этикет.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 w:rsidRPr="00431D10">
              <w:rPr>
                <w:b/>
              </w:rPr>
              <w:t>Кухня народов мира</w:t>
            </w:r>
          </w:p>
        </w:tc>
        <w:tc>
          <w:tcPr>
            <w:tcW w:w="709" w:type="dxa"/>
            <w:shd w:val="clear" w:color="auto" w:fill="auto"/>
          </w:tcPr>
          <w:p w:rsidR="000274CF" w:rsidRPr="00855824" w:rsidRDefault="000274CF" w:rsidP="00A322E8">
            <w:pPr>
              <w:jc w:val="center"/>
              <w:rPr>
                <w:b/>
                <w:bCs/>
              </w:rPr>
            </w:pPr>
            <w:r w:rsidRPr="00855824">
              <w:rPr>
                <w:b/>
                <w:bCs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Развитие навыков всех видов чтения по теме: </w:t>
            </w:r>
            <w:r w:rsidRPr="008028EC">
              <w:rPr>
                <w:rStyle w:val="FontStyle49"/>
                <w:sz w:val="24"/>
              </w:rPr>
              <w:t xml:space="preserve"> Немецкая кухня.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Английская кухня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Американская кухня.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49"/>
                <w:sz w:val="24"/>
              </w:rPr>
            </w:pPr>
            <w:r>
              <w:rPr>
                <w:rStyle w:val="FontStyle49"/>
                <w:sz w:val="24"/>
              </w:rPr>
              <w:t xml:space="preserve"> 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Французская кухня.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Style w:val="FontStyle49"/>
                <w:sz w:val="24"/>
              </w:rPr>
              <w:t xml:space="preserve">Формирование лексических навыков по теме: </w:t>
            </w:r>
            <w:r w:rsidRPr="008028EC">
              <w:rPr>
                <w:rStyle w:val="FontStyle49"/>
                <w:sz w:val="24"/>
              </w:rPr>
              <w:t>Восточная кухня.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Обобщение и систематизация полученных знаний и умений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1A5180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1A5180">
              <w:rPr>
                <w:b/>
              </w:rPr>
              <w:t>Дифференцированный зачет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Default="000274CF" w:rsidP="00A322E8">
            <w:pPr>
              <w:shd w:val="clear" w:color="auto" w:fill="FFFFFF"/>
              <w:jc w:val="both"/>
              <w:rPr>
                <w:rStyle w:val="FontStyle49"/>
                <w:sz w:val="24"/>
              </w:rPr>
            </w:pPr>
            <w:r w:rsidRPr="0038347C">
              <w:t>Контроль и оценка навыков чтения с полным пониманием прочитанного</w:t>
            </w:r>
            <w:r>
              <w:t xml:space="preserve"> и осуществление поиска информации в тексте</w:t>
            </w:r>
            <w:r w:rsidRPr="0038347C">
              <w:t>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7A14C9">
            <w:pPr>
              <w:shd w:val="clear" w:color="auto" w:fill="FFFFFF"/>
              <w:jc w:val="both"/>
            </w:pPr>
            <w:r w:rsidRPr="0038347C">
              <w:t xml:space="preserve">Контроль и оценка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0274CF" w:rsidRPr="00345382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345382" w:rsidRDefault="000274CF" w:rsidP="007A14C9">
            <w:pPr>
              <w:shd w:val="clear" w:color="auto" w:fill="FFFFFF"/>
              <w:jc w:val="both"/>
            </w:pPr>
            <w:r w:rsidRPr="0038347C">
              <w:t>Контроль и оценка профессиональной лексики.</w:t>
            </w:r>
          </w:p>
        </w:tc>
        <w:tc>
          <w:tcPr>
            <w:tcW w:w="709" w:type="dxa"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2127" w:type="dxa"/>
            <w:gridSpan w:val="2"/>
            <w:vMerge/>
          </w:tcPr>
          <w:p w:rsidR="000274CF" w:rsidRPr="00345382" w:rsidRDefault="000274CF" w:rsidP="00A322E8">
            <w:pPr>
              <w:rPr>
                <w:b/>
                <w:bCs/>
              </w:rPr>
            </w:pPr>
          </w:p>
        </w:tc>
        <w:tc>
          <w:tcPr>
            <w:tcW w:w="10348" w:type="dxa"/>
            <w:shd w:val="clear" w:color="auto" w:fill="auto"/>
          </w:tcPr>
          <w:p w:rsidR="000274CF" w:rsidRPr="001A5180" w:rsidRDefault="000274CF" w:rsidP="007A14C9">
            <w:pPr>
              <w:shd w:val="clear" w:color="auto" w:fill="FFFFFF"/>
              <w:jc w:val="both"/>
              <w:rPr>
                <w:b/>
              </w:rPr>
            </w:pPr>
            <w:r w:rsidRPr="0038347C">
              <w:t>Контроль и оценка грамматических навыков.</w:t>
            </w:r>
          </w:p>
        </w:tc>
        <w:tc>
          <w:tcPr>
            <w:tcW w:w="709" w:type="dxa"/>
            <w:shd w:val="clear" w:color="auto" w:fill="auto"/>
          </w:tcPr>
          <w:p w:rsidR="000274CF" w:rsidRPr="00D32D50" w:rsidRDefault="000274CF" w:rsidP="00A322E8">
            <w:pPr>
              <w:jc w:val="center"/>
            </w:pPr>
            <w:r w:rsidRPr="00D32D50">
              <w:t>3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Default="000274CF" w:rsidP="00A322E8">
            <w:pPr>
              <w:jc w:val="center"/>
              <w:rPr>
                <w:bCs/>
              </w:rPr>
            </w:pPr>
          </w:p>
        </w:tc>
      </w:tr>
      <w:tr w:rsidR="000274CF" w:rsidRPr="00345382" w:rsidTr="00A322E8">
        <w:trPr>
          <w:gridBefore w:val="1"/>
          <w:wBefore w:w="708" w:type="dxa"/>
          <w:trHeight w:val="20"/>
        </w:trPr>
        <w:tc>
          <w:tcPr>
            <w:tcW w:w="12475" w:type="dxa"/>
            <w:gridSpan w:val="3"/>
          </w:tcPr>
          <w:p w:rsidR="000274CF" w:rsidRPr="00FE7DC1" w:rsidRDefault="000274CF" w:rsidP="00A322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709" w:type="dxa"/>
            <w:shd w:val="clear" w:color="auto" w:fill="auto"/>
          </w:tcPr>
          <w:p w:rsidR="000274CF" w:rsidRPr="008E4B17" w:rsidRDefault="000274CF" w:rsidP="00A322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</w:t>
            </w:r>
          </w:p>
        </w:tc>
        <w:tc>
          <w:tcPr>
            <w:tcW w:w="1701" w:type="dxa"/>
            <w:vMerge/>
            <w:shd w:val="clear" w:color="auto" w:fill="auto"/>
          </w:tcPr>
          <w:p w:rsidR="000274CF" w:rsidRPr="008E4B17" w:rsidRDefault="000274CF" w:rsidP="00A322E8">
            <w:pPr>
              <w:jc w:val="center"/>
              <w:rPr>
                <w:b/>
                <w:bCs/>
              </w:rPr>
            </w:pPr>
          </w:p>
        </w:tc>
      </w:tr>
    </w:tbl>
    <w:p w:rsidR="00A261A6" w:rsidRPr="000F2CD2" w:rsidRDefault="00A261A6" w:rsidP="00787D2C">
      <w:pPr>
        <w:widowControl/>
        <w:rPr>
          <w:rStyle w:val="FontStyle49"/>
          <w:sz w:val="24"/>
        </w:rPr>
        <w:sectPr w:rsidR="00A261A6" w:rsidRPr="000F2CD2" w:rsidSect="00CE06FD">
          <w:footerReference w:type="default" r:id="rId9"/>
          <w:pgSz w:w="16839" w:h="11907" w:orient="landscape" w:code="9"/>
          <w:pgMar w:top="1077" w:right="1440" w:bottom="1077" w:left="1440" w:header="720" w:footer="720" w:gutter="0"/>
          <w:cols w:space="60"/>
          <w:noEndnote/>
          <w:docGrid w:linePitch="326"/>
        </w:sectPr>
      </w:pPr>
    </w:p>
    <w:p w:rsidR="00A261A6" w:rsidRPr="0013620F" w:rsidRDefault="00A261A6" w:rsidP="00671379">
      <w:pPr>
        <w:pStyle w:val="a3"/>
        <w:ind w:left="0"/>
        <w:rPr>
          <w:szCs w:val="24"/>
        </w:rPr>
      </w:pP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  <w:r w:rsidRPr="00671379">
        <w:rPr>
          <w:rStyle w:val="FontStyle48"/>
          <w:bCs/>
          <w:szCs w:val="22"/>
        </w:rPr>
        <w:t>3.УСЛОВИЯ РЕАЛИЗАЦИИ УЧЕБНОЙ ДИСЦИПЛИНЫ</w:t>
      </w:r>
    </w:p>
    <w:p w:rsidR="00A261A6" w:rsidRPr="00671379" w:rsidRDefault="00A261A6" w:rsidP="00A42A98">
      <w:pPr>
        <w:suppressAutoHyphens/>
        <w:ind w:left="1080"/>
        <w:jc w:val="both"/>
        <w:rPr>
          <w:rStyle w:val="FontStyle48"/>
          <w:bCs/>
          <w:szCs w:val="22"/>
        </w:rPr>
      </w:pPr>
    </w:p>
    <w:p w:rsidR="00A261A6" w:rsidRPr="00671379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b/>
          <w:bCs/>
          <w:sz w:val="22"/>
          <w:szCs w:val="22"/>
        </w:rPr>
        <w:t>3.1. Для реализаци</w:t>
      </w:r>
      <w:r w:rsidR="00262669">
        <w:rPr>
          <w:b/>
          <w:bCs/>
          <w:sz w:val="22"/>
          <w:szCs w:val="22"/>
        </w:rPr>
        <w:t>и программы учебной дисциплины</w:t>
      </w:r>
      <w:r w:rsidRPr="00671379">
        <w:rPr>
          <w:b/>
          <w:bCs/>
          <w:sz w:val="22"/>
          <w:szCs w:val="22"/>
        </w:rPr>
        <w:t xml:space="preserve"> предусмотрены следующие специальные помещения:</w:t>
      </w:r>
    </w:p>
    <w:p w:rsidR="00A261A6" w:rsidRPr="00671379" w:rsidRDefault="00A261A6" w:rsidP="00A42A98">
      <w:pPr>
        <w:pStyle w:val="Style21"/>
        <w:widowControl/>
        <w:spacing w:before="53" w:line="274" w:lineRule="exact"/>
        <w:jc w:val="left"/>
        <w:rPr>
          <w:rStyle w:val="FontStyle48"/>
          <w:bCs/>
          <w:szCs w:val="22"/>
        </w:rPr>
      </w:pPr>
      <w:r w:rsidRPr="00671379">
        <w:rPr>
          <w:bCs/>
          <w:sz w:val="22"/>
          <w:szCs w:val="22"/>
        </w:rPr>
        <w:t>Кабинет «</w:t>
      </w:r>
      <w:r w:rsidRPr="00671379">
        <w:rPr>
          <w:spacing w:val="-2"/>
          <w:sz w:val="22"/>
          <w:szCs w:val="22"/>
        </w:rPr>
        <w:t>Иностранного языка</w:t>
      </w:r>
      <w:r w:rsidRPr="00671379">
        <w:rPr>
          <w:bCs/>
          <w:sz w:val="22"/>
          <w:szCs w:val="22"/>
        </w:rPr>
        <w:t>»</w:t>
      </w:r>
      <w:r w:rsidRPr="00671379">
        <w:rPr>
          <w:sz w:val="22"/>
          <w:szCs w:val="22"/>
          <w:lang w:eastAsia="en-US"/>
        </w:rPr>
        <w:t xml:space="preserve">, </w:t>
      </w:r>
      <w:r w:rsidRPr="00671379">
        <w:rPr>
          <w:sz w:val="22"/>
          <w:szCs w:val="22"/>
        </w:rPr>
        <w:t>оснащенный о</w:t>
      </w:r>
      <w:r w:rsidRPr="00671379">
        <w:rPr>
          <w:bCs/>
          <w:sz w:val="22"/>
          <w:szCs w:val="22"/>
        </w:rPr>
        <w:t>борудованием: доской учебной, рабочим местом преподавателя, столами, стульями (по числу обучающихся), техническими средствами обучения (</w:t>
      </w:r>
      <w:r w:rsidRPr="00671379">
        <w:rPr>
          <w:sz w:val="22"/>
          <w:szCs w:val="22"/>
        </w:rPr>
        <w:t xml:space="preserve">компьютером, средствами </w:t>
      </w:r>
      <w:proofErr w:type="spellStart"/>
      <w:r w:rsidRPr="00671379">
        <w:rPr>
          <w:sz w:val="22"/>
          <w:szCs w:val="22"/>
        </w:rPr>
        <w:t>аудиовизуализации</w:t>
      </w:r>
      <w:proofErr w:type="spellEnd"/>
      <w:r w:rsidRPr="00671379">
        <w:rPr>
          <w:sz w:val="22"/>
          <w:szCs w:val="22"/>
        </w:rPr>
        <w:t>, наглядными пособиями</w:t>
      </w:r>
    </w:p>
    <w:p w:rsidR="00A261A6" w:rsidRDefault="00A261A6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  <w:r w:rsidRPr="00671379">
        <w:rPr>
          <w:rStyle w:val="FontStyle48"/>
          <w:bCs/>
          <w:szCs w:val="22"/>
        </w:rPr>
        <w:t>3.2.</w:t>
      </w:r>
      <w:r w:rsidR="001B14D3">
        <w:rPr>
          <w:rStyle w:val="FontStyle48"/>
          <w:bCs/>
          <w:szCs w:val="22"/>
        </w:rPr>
        <w:t xml:space="preserve"> </w:t>
      </w:r>
      <w:r w:rsidRPr="00671379">
        <w:rPr>
          <w:b/>
          <w:bCs/>
          <w:sz w:val="22"/>
          <w:szCs w:val="22"/>
        </w:rPr>
        <w:t>Информационное обеспечение реализации программы</w:t>
      </w:r>
    </w:p>
    <w:p w:rsidR="001B14D3" w:rsidRPr="0013620F" w:rsidRDefault="001B14D3" w:rsidP="001B14D3">
      <w:pPr>
        <w:ind w:left="360"/>
        <w:contextualSpacing/>
      </w:pPr>
    </w:p>
    <w:p w:rsidR="001B14D3" w:rsidRPr="0013620F" w:rsidRDefault="001B14D3" w:rsidP="001B14D3">
      <w:pPr>
        <w:ind w:left="360" w:firstLine="410"/>
        <w:contextualSpacing/>
        <w:jc w:val="both"/>
        <w:rPr>
          <w:b/>
        </w:rPr>
      </w:pPr>
      <w:r w:rsidRPr="0013620F">
        <w:rPr>
          <w:b/>
        </w:rPr>
        <w:t>3.2.1. Печатные издания</w:t>
      </w:r>
    </w:p>
    <w:p w:rsidR="001B14D3" w:rsidRPr="002C0632" w:rsidRDefault="001B14D3" w:rsidP="001B14D3">
      <w:pPr>
        <w:pStyle w:val="Style21"/>
        <w:widowControl/>
        <w:spacing w:line="274" w:lineRule="exact"/>
        <w:jc w:val="left"/>
        <w:rPr>
          <w:rStyle w:val="FontStyle48"/>
          <w:color w:val="000000" w:themeColor="text1"/>
          <w:sz w:val="24"/>
        </w:rPr>
      </w:pPr>
      <w:r w:rsidRPr="002C0632">
        <w:rPr>
          <w:rStyle w:val="FontStyle48"/>
          <w:color w:val="000000" w:themeColor="text1"/>
          <w:sz w:val="24"/>
        </w:rPr>
        <w:t>Основные источники (для обучающихся):</w:t>
      </w:r>
    </w:p>
    <w:p w:rsidR="001B14D3" w:rsidRPr="004E5C9A" w:rsidRDefault="001B14D3" w:rsidP="001B14D3">
      <w:pPr>
        <w:pStyle w:val="Style21"/>
        <w:widowControl/>
        <w:spacing w:line="274" w:lineRule="exact"/>
        <w:jc w:val="left"/>
        <w:rPr>
          <w:rStyle w:val="FontStyle48"/>
          <w:b w:val="0"/>
          <w:color w:val="000000" w:themeColor="text1"/>
          <w:sz w:val="24"/>
        </w:rPr>
      </w:pPr>
      <w:r w:rsidRPr="002C0632">
        <w:rPr>
          <w:rStyle w:val="FontStyle48"/>
          <w:b w:val="0"/>
          <w:color w:val="000000" w:themeColor="text1"/>
          <w:sz w:val="24"/>
        </w:rPr>
        <w:t xml:space="preserve">Литература </w:t>
      </w:r>
      <w:r w:rsidR="000C75FF" w:rsidRPr="002C0632">
        <w:rPr>
          <w:rStyle w:val="FontStyle48"/>
          <w:b w:val="0"/>
          <w:color w:val="000000" w:themeColor="text1"/>
          <w:sz w:val="24"/>
        </w:rPr>
        <w:t>актуализирована протокол</w:t>
      </w:r>
      <w:r w:rsidRPr="002C0632">
        <w:rPr>
          <w:rStyle w:val="FontStyle48"/>
          <w:b w:val="0"/>
          <w:color w:val="000000" w:themeColor="text1"/>
          <w:sz w:val="24"/>
        </w:rPr>
        <w:t xml:space="preserve"> МК №1 от </w:t>
      </w:r>
      <w:r>
        <w:rPr>
          <w:rStyle w:val="FontStyle48"/>
          <w:b w:val="0"/>
          <w:color w:val="000000" w:themeColor="text1"/>
          <w:sz w:val="24"/>
        </w:rPr>
        <w:t>30</w:t>
      </w:r>
      <w:r w:rsidRPr="002C0632">
        <w:rPr>
          <w:rStyle w:val="FontStyle48"/>
          <w:b w:val="0"/>
          <w:color w:val="000000" w:themeColor="text1"/>
          <w:sz w:val="24"/>
        </w:rPr>
        <w:t>.08.20</w:t>
      </w:r>
      <w:r>
        <w:rPr>
          <w:rStyle w:val="FontStyle48"/>
          <w:b w:val="0"/>
          <w:color w:val="000000" w:themeColor="text1"/>
          <w:sz w:val="24"/>
        </w:rPr>
        <w:t>23</w:t>
      </w:r>
    </w:p>
    <w:p w:rsidR="001B14D3" w:rsidRPr="002C0632" w:rsidRDefault="001B14D3" w:rsidP="001B14D3">
      <w:pPr>
        <w:widowControl/>
        <w:autoSpaceDE/>
        <w:autoSpaceDN/>
        <w:adjustRightInd/>
        <w:jc w:val="both"/>
        <w:rPr>
          <w:color w:val="000000" w:themeColor="text1"/>
        </w:rPr>
      </w:pPr>
      <w:r w:rsidRPr="002C0632">
        <w:rPr>
          <w:color w:val="000000" w:themeColor="text1"/>
        </w:rPr>
        <w:t>1.Кравченко А.П. Немецкий язык. Учебник для колледжей. – Ростов-на-Дону: «Феникс», 201</w:t>
      </w:r>
      <w:r>
        <w:rPr>
          <w:color w:val="000000" w:themeColor="text1"/>
        </w:rPr>
        <w:t>6</w:t>
      </w:r>
      <w:r w:rsidRPr="002C0632">
        <w:rPr>
          <w:color w:val="000000" w:themeColor="text1"/>
        </w:rPr>
        <w:t>.ЭБС</w:t>
      </w:r>
    </w:p>
    <w:p w:rsidR="001B14D3" w:rsidRPr="002C0632" w:rsidRDefault="001B14D3" w:rsidP="001B14D3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2.Басова Н.В. </w:t>
      </w:r>
      <w:r w:rsidR="000C75FF" w:rsidRPr="002C0632">
        <w:rPr>
          <w:rStyle w:val="FontStyle49"/>
          <w:color w:val="000000" w:themeColor="text1"/>
          <w:sz w:val="24"/>
        </w:rPr>
        <w:t>Коноплева</w:t>
      </w:r>
      <w:r w:rsidRPr="002C0632">
        <w:rPr>
          <w:rStyle w:val="FontStyle49"/>
          <w:color w:val="000000" w:themeColor="text1"/>
          <w:sz w:val="24"/>
        </w:rPr>
        <w:t xml:space="preserve"> Т.Г. «Немецкий язык» ООО КноРус,201</w:t>
      </w:r>
      <w:r>
        <w:rPr>
          <w:rStyle w:val="FontStyle49"/>
          <w:color w:val="000000" w:themeColor="text1"/>
          <w:sz w:val="24"/>
        </w:rPr>
        <w:t>8</w:t>
      </w:r>
    </w:p>
    <w:p w:rsidR="001B14D3" w:rsidRPr="002C0632" w:rsidRDefault="001B14D3" w:rsidP="001B14D3">
      <w:pPr>
        <w:pStyle w:val="Style10"/>
        <w:widowControl/>
        <w:spacing w:line="274" w:lineRule="exact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>2.Немецкий язык для пищевых и торговых специальностей средних профессиональных учебных заведений, Жебит. Издательство: Высшая школа. Вид издания: Учебное пособие. Год: 201</w:t>
      </w:r>
      <w:r>
        <w:rPr>
          <w:rStyle w:val="FontStyle49"/>
          <w:color w:val="000000" w:themeColor="text1"/>
          <w:sz w:val="24"/>
        </w:rPr>
        <w:t>9</w:t>
      </w:r>
      <w:r w:rsidRPr="002C0632">
        <w:rPr>
          <w:rStyle w:val="FontStyle49"/>
          <w:color w:val="000000" w:themeColor="text1"/>
          <w:sz w:val="24"/>
        </w:rPr>
        <w:t>. Страниц: 254.</w:t>
      </w:r>
    </w:p>
    <w:p w:rsidR="001B14D3" w:rsidRPr="002C0632" w:rsidRDefault="001B14D3" w:rsidP="001B14D3">
      <w:pPr>
        <w:pStyle w:val="Style3"/>
        <w:widowControl/>
        <w:tabs>
          <w:tab w:val="left" w:pos="178"/>
        </w:tabs>
        <w:spacing w:before="120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3Немецкий язык для пищевых и торговых </w:t>
      </w:r>
      <w:r w:rsidR="000C75FF" w:rsidRPr="002C0632">
        <w:rPr>
          <w:rStyle w:val="FontStyle49"/>
          <w:color w:val="000000" w:themeColor="text1"/>
          <w:sz w:val="24"/>
        </w:rPr>
        <w:t>техникумов</w:t>
      </w:r>
      <w:r w:rsidRPr="002C0632">
        <w:rPr>
          <w:rStyle w:val="FontStyle49"/>
          <w:color w:val="000000" w:themeColor="text1"/>
          <w:sz w:val="24"/>
        </w:rPr>
        <w:t xml:space="preserve">. В. Глушенкова, Е. Н. Комарова. Издательство -АСТ, </w:t>
      </w:r>
      <w:proofErr w:type="spellStart"/>
      <w:r w:rsidRPr="002C0632">
        <w:rPr>
          <w:rStyle w:val="FontStyle49"/>
          <w:color w:val="000000" w:themeColor="text1"/>
          <w:sz w:val="24"/>
        </w:rPr>
        <w:t>Астрель</w:t>
      </w:r>
      <w:proofErr w:type="spellEnd"/>
      <w:r w:rsidRPr="002C0632">
        <w:rPr>
          <w:rStyle w:val="FontStyle49"/>
          <w:color w:val="000000" w:themeColor="text1"/>
          <w:sz w:val="24"/>
        </w:rPr>
        <w:t>. Год издания- 201</w:t>
      </w:r>
      <w:r>
        <w:rPr>
          <w:rStyle w:val="FontStyle49"/>
          <w:color w:val="000000" w:themeColor="text1"/>
          <w:sz w:val="24"/>
        </w:rPr>
        <w:t>8</w:t>
      </w:r>
      <w:r w:rsidRPr="002C0632">
        <w:rPr>
          <w:rStyle w:val="FontStyle48"/>
          <w:color w:val="000000" w:themeColor="text1"/>
          <w:sz w:val="24"/>
        </w:rPr>
        <w:t>г;</w:t>
      </w:r>
    </w:p>
    <w:p w:rsidR="001B14D3" w:rsidRPr="002C0632" w:rsidRDefault="001B14D3" w:rsidP="001B14D3">
      <w:pPr>
        <w:pStyle w:val="Style37"/>
        <w:widowControl/>
        <w:tabs>
          <w:tab w:val="left" w:pos="720"/>
        </w:tabs>
        <w:ind w:right="3533" w:firstLine="0"/>
        <w:rPr>
          <w:rStyle w:val="FontStyle49"/>
          <w:color w:val="000000" w:themeColor="text1"/>
          <w:sz w:val="24"/>
        </w:rPr>
      </w:pPr>
      <w:r w:rsidRPr="002C0632">
        <w:rPr>
          <w:rStyle w:val="FontStyle48"/>
          <w:color w:val="000000" w:themeColor="text1"/>
          <w:sz w:val="24"/>
        </w:rPr>
        <w:t>Дополнительные источники (для преподавателей):</w:t>
      </w:r>
    </w:p>
    <w:p w:rsidR="001B14D3" w:rsidRPr="002C0632" w:rsidRDefault="001B14D3" w:rsidP="001B14D3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 xml:space="preserve">1.Практическая грамматика немецкого языка: Учебное пособие/ М.М. Васильева. М.А Васильев. 13-е издание, </w:t>
      </w:r>
      <w:proofErr w:type="gramStart"/>
      <w:r w:rsidRPr="002C0632">
        <w:rPr>
          <w:color w:val="000000" w:themeColor="text1"/>
        </w:rPr>
        <w:t>Альфа-М</w:t>
      </w:r>
      <w:proofErr w:type="gramEnd"/>
      <w:r w:rsidRPr="002C0632">
        <w:rPr>
          <w:color w:val="000000" w:themeColor="text1"/>
        </w:rPr>
        <w:t>: НИЦ Инфа-М 201</w:t>
      </w:r>
      <w:r>
        <w:rPr>
          <w:color w:val="000000" w:themeColor="text1"/>
        </w:rPr>
        <w:t>8</w:t>
      </w:r>
      <w:r w:rsidRPr="002C0632">
        <w:rPr>
          <w:color w:val="000000" w:themeColor="text1"/>
        </w:rPr>
        <w:t>. ЭБС</w:t>
      </w:r>
    </w:p>
    <w:p w:rsidR="001B14D3" w:rsidRPr="002C0632" w:rsidRDefault="001B14D3" w:rsidP="001B14D3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Немецкий язык для пищевых и торговых </w:t>
      </w:r>
      <w:r w:rsidR="000C75FF" w:rsidRPr="002C0632">
        <w:rPr>
          <w:rStyle w:val="FontStyle49"/>
          <w:color w:val="000000" w:themeColor="text1"/>
          <w:sz w:val="24"/>
        </w:rPr>
        <w:t>техникумов</w:t>
      </w:r>
      <w:r w:rsidRPr="002C0632">
        <w:rPr>
          <w:rStyle w:val="FontStyle49"/>
          <w:color w:val="000000" w:themeColor="text1"/>
          <w:sz w:val="24"/>
        </w:rPr>
        <w:t xml:space="preserve">. В. Глушенкова, Е. Н. Комарова. Издательство -АСТ, </w:t>
      </w:r>
      <w:proofErr w:type="spellStart"/>
      <w:r w:rsidRPr="002C0632">
        <w:rPr>
          <w:rStyle w:val="FontStyle49"/>
          <w:color w:val="000000" w:themeColor="text1"/>
          <w:sz w:val="24"/>
        </w:rPr>
        <w:t>Астрель</w:t>
      </w:r>
      <w:proofErr w:type="spellEnd"/>
      <w:r w:rsidRPr="002C0632">
        <w:rPr>
          <w:rStyle w:val="FontStyle49"/>
          <w:color w:val="000000" w:themeColor="text1"/>
          <w:sz w:val="24"/>
        </w:rPr>
        <w:t>. Год издания- 201</w:t>
      </w:r>
      <w:r>
        <w:rPr>
          <w:rStyle w:val="FontStyle49"/>
          <w:color w:val="000000" w:themeColor="text1"/>
          <w:sz w:val="24"/>
        </w:rPr>
        <w:t>6</w:t>
      </w:r>
      <w:r w:rsidRPr="002C0632">
        <w:rPr>
          <w:rStyle w:val="FontStyle48"/>
          <w:color w:val="000000" w:themeColor="text1"/>
          <w:sz w:val="24"/>
        </w:rPr>
        <w:t>г</w:t>
      </w:r>
    </w:p>
    <w:p w:rsidR="001B14D3" w:rsidRPr="002C0632" w:rsidRDefault="001B14D3" w:rsidP="001B14D3">
      <w:pPr>
        <w:pStyle w:val="Style3"/>
        <w:widowControl/>
        <w:numPr>
          <w:ilvl w:val="0"/>
          <w:numId w:val="1"/>
        </w:numPr>
        <w:tabs>
          <w:tab w:val="left" w:pos="178"/>
        </w:tabs>
        <w:rPr>
          <w:rStyle w:val="FontStyle48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>Практический курс немецкого языка Издательство "</w:t>
      </w:r>
      <w:proofErr w:type="spellStart"/>
      <w:r w:rsidRPr="002C0632">
        <w:rPr>
          <w:rStyle w:val="FontStyle49"/>
          <w:color w:val="000000" w:themeColor="text1"/>
          <w:sz w:val="24"/>
        </w:rPr>
        <w:t>Каро</w:t>
      </w:r>
      <w:proofErr w:type="spellEnd"/>
      <w:r w:rsidRPr="002C0632">
        <w:rPr>
          <w:rStyle w:val="FontStyle49"/>
          <w:color w:val="000000" w:themeColor="text1"/>
          <w:sz w:val="24"/>
        </w:rPr>
        <w:t>", СПб, 201</w:t>
      </w:r>
      <w:r>
        <w:rPr>
          <w:rStyle w:val="FontStyle49"/>
          <w:color w:val="000000" w:themeColor="text1"/>
          <w:sz w:val="24"/>
        </w:rPr>
        <w:t>8</w:t>
      </w:r>
    </w:p>
    <w:p w:rsidR="001B14D3" w:rsidRPr="002C0632" w:rsidRDefault="001B14D3" w:rsidP="001B14D3">
      <w:pPr>
        <w:pStyle w:val="Style3"/>
        <w:widowControl/>
        <w:numPr>
          <w:ilvl w:val="0"/>
          <w:numId w:val="1"/>
        </w:numPr>
        <w:tabs>
          <w:tab w:val="left" w:pos="178"/>
        </w:tabs>
        <w:spacing w:before="120"/>
        <w:rPr>
          <w:rStyle w:val="FontStyle49"/>
          <w:color w:val="000000" w:themeColor="text1"/>
          <w:sz w:val="24"/>
        </w:rPr>
      </w:pPr>
      <w:r w:rsidRPr="002C0632">
        <w:rPr>
          <w:rStyle w:val="FontStyle49"/>
          <w:color w:val="000000" w:themeColor="text1"/>
          <w:sz w:val="24"/>
        </w:rPr>
        <w:t xml:space="preserve">Д.И. Малыгина. Учебное пособие </w:t>
      </w:r>
      <w:proofErr w:type="spellStart"/>
      <w:r w:rsidRPr="002C0632">
        <w:rPr>
          <w:rStyle w:val="FontStyle49"/>
          <w:color w:val="000000" w:themeColor="text1"/>
          <w:sz w:val="24"/>
        </w:rPr>
        <w:t>дя</w:t>
      </w:r>
      <w:proofErr w:type="spellEnd"/>
      <w:r w:rsidRPr="002C0632">
        <w:rPr>
          <w:rStyle w:val="FontStyle49"/>
          <w:color w:val="000000" w:themeColor="text1"/>
          <w:sz w:val="24"/>
        </w:rPr>
        <w:t xml:space="preserve"> студентов </w:t>
      </w:r>
      <w:proofErr w:type="spellStart"/>
      <w:r w:rsidRPr="002C0632">
        <w:rPr>
          <w:rStyle w:val="FontStyle49"/>
          <w:color w:val="000000" w:themeColor="text1"/>
          <w:sz w:val="24"/>
        </w:rPr>
        <w:t>Ссузов</w:t>
      </w:r>
      <w:proofErr w:type="spellEnd"/>
      <w:r w:rsidRPr="002C0632">
        <w:rPr>
          <w:rStyle w:val="FontStyle49"/>
          <w:color w:val="000000" w:themeColor="text1"/>
          <w:sz w:val="24"/>
        </w:rPr>
        <w:t xml:space="preserve">. Архангельский торгово-экономический </w:t>
      </w:r>
      <w:proofErr w:type="gramStart"/>
      <w:r w:rsidRPr="002C0632">
        <w:rPr>
          <w:rStyle w:val="FontStyle49"/>
          <w:color w:val="000000" w:themeColor="text1"/>
          <w:sz w:val="24"/>
        </w:rPr>
        <w:t>техникум .</w:t>
      </w:r>
      <w:r w:rsidRPr="002C0632">
        <w:rPr>
          <w:rStyle w:val="FontStyle49"/>
          <w:color w:val="000000" w:themeColor="text1"/>
          <w:sz w:val="24"/>
          <w:lang w:val="en-US"/>
        </w:rPr>
        <w:t>Deutsch</w:t>
      </w:r>
      <w:proofErr w:type="gramEnd"/>
      <w:r w:rsidRPr="002C0632">
        <w:rPr>
          <w:rStyle w:val="FontStyle49"/>
          <w:color w:val="000000" w:themeColor="text1"/>
          <w:sz w:val="24"/>
        </w:rPr>
        <w:t xml:space="preserve">/ </w:t>
      </w:r>
      <w:r w:rsidRPr="002C0632">
        <w:rPr>
          <w:rStyle w:val="FontStyle49"/>
          <w:color w:val="000000" w:themeColor="text1"/>
          <w:sz w:val="24"/>
          <w:lang w:val="en-US"/>
        </w:rPr>
        <w:t>fur</w:t>
      </w:r>
      <w:r w:rsidRPr="002C0632">
        <w:rPr>
          <w:rStyle w:val="FontStyle49"/>
          <w:color w:val="000000" w:themeColor="text1"/>
          <w:sz w:val="24"/>
        </w:rPr>
        <w:t xml:space="preserve"> </w:t>
      </w:r>
      <w:proofErr w:type="spellStart"/>
      <w:r w:rsidRPr="002C0632">
        <w:rPr>
          <w:rStyle w:val="FontStyle49"/>
          <w:color w:val="000000" w:themeColor="text1"/>
          <w:sz w:val="24"/>
          <w:lang w:val="en-US"/>
        </w:rPr>
        <w:t>Kellner</w:t>
      </w:r>
      <w:proofErr w:type="spellEnd"/>
      <w:r w:rsidRPr="002C0632">
        <w:rPr>
          <w:rStyle w:val="FontStyle49"/>
          <w:color w:val="000000" w:themeColor="text1"/>
          <w:sz w:val="24"/>
        </w:rPr>
        <w:t>.201</w:t>
      </w:r>
      <w:r>
        <w:rPr>
          <w:rStyle w:val="FontStyle49"/>
          <w:color w:val="000000" w:themeColor="text1"/>
          <w:sz w:val="24"/>
        </w:rPr>
        <w:t>8</w:t>
      </w:r>
      <w:r w:rsidRPr="002C0632">
        <w:rPr>
          <w:rStyle w:val="FontStyle49"/>
          <w:color w:val="000000" w:themeColor="text1"/>
          <w:sz w:val="24"/>
        </w:rPr>
        <w:t>;</w:t>
      </w:r>
    </w:p>
    <w:p w:rsidR="001B14D3" w:rsidRPr="002C0632" w:rsidRDefault="001B14D3" w:rsidP="001B14D3">
      <w:pPr>
        <w:widowControl/>
        <w:rPr>
          <w:color w:val="000000" w:themeColor="text1"/>
        </w:rPr>
      </w:pPr>
    </w:p>
    <w:p w:rsidR="001B14D3" w:rsidRPr="002C0632" w:rsidRDefault="001B14D3" w:rsidP="001B14D3">
      <w:pPr>
        <w:pStyle w:val="Style15"/>
        <w:widowControl/>
        <w:spacing w:before="168" w:line="240" w:lineRule="auto"/>
        <w:rPr>
          <w:rStyle w:val="FontStyle48"/>
          <w:color w:val="000000" w:themeColor="text1"/>
          <w:sz w:val="24"/>
        </w:rPr>
      </w:pPr>
      <w:r w:rsidRPr="002C0632">
        <w:rPr>
          <w:rStyle w:val="FontStyle48"/>
          <w:color w:val="000000" w:themeColor="text1"/>
          <w:sz w:val="24"/>
        </w:rPr>
        <w:t>Интернет-ресурсы:</w:t>
      </w:r>
    </w:p>
    <w:p w:rsidR="001B14D3" w:rsidRPr="002C0632" w:rsidRDefault="006F2D30" w:rsidP="001B14D3">
      <w:pPr>
        <w:pStyle w:val="Style9"/>
        <w:widowControl/>
        <w:spacing w:before="202"/>
        <w:ind w:right="4858"/>
        <w:rPr>
          <w:rStyle w:val="FontStyle49"/>
          <w:color w:val="000000" w:themeColor="text1"/>
          <w:sz w:val="24"/>
          <w:u w:val="single"/>
          <w:lang w:eastAsia="en-US"/>
        </w:rPr>
      </w:pPr>
      <w:hyperlink r:id="rId10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gutenberg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org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browse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languages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 xml:space="preserve"> </w:t>
        </w:r>
      </w:hyperlink>
      <w:hyperlink r:id="rId11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magazine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-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deutschland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</w:hyperlink>
    </w:p>
    <w:p w:rsidR="001B14D3" w:rsidRPr="002C0632" w:rsidRDefault="006F2D30" w:rsidP="001B14D3">
      <w:pPr>
        <w:pStyle w:val="Style9"/>
        <w:widowControl/>
        <w:spacing w:before="62" w:line="240" w:lineRule="auto"/>
        <w:rPr>
          <w:rStyle w:val="FontStyle49"/>
          <w:color w:val="000000" w:themeColor="text1"/>
          <w:sz w:val="24"/>
          <w:u w:val="single"/>
          <w:lang w:eastAsia="en-US"/>
        </w:rPr>
      </w:pPr>
      <w:hyperlink r:id="rId12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rusedu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ru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</w:hyperlink>
    </w:p>
    <w:p w:rsidR="001B14D3" w:rsidRPr="002C0632" w:rsidRDefault="006F2D30" w:rsidP="001B14D3">
      <w:pPr>
        <w:pStyle w:val="Style9"/>
        <w:widowControl/>
        <w:spacing w:before="48" w:line="274" w:lineRule="exact"/>
        <w:rPr>
          <w:rStyle w:val="FontStyle49"/>
          <w:color w:val="000000" w:themeColor="text1"/>
          <w:sz w:val="24"/>
        </w:rPr>
      </w:pPr>
      <w:hyperlink r:id="rId13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it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-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n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ru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communities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aspx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?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cat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_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no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=39164&amp;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lib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_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no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=40317&amp;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tmpl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=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lib</w:t>
        </w:r>
      </w:hyperlink>
      <w:r w:rsidR="001B14D3" w:rsidRPr="002C0632">
        <w:rPr>
          <w:rStyle w:val="FontStyle49"/>
          <w:color w:val="000000" w:themeColor="text1"/>
          <w:sz w:val="24"/>
          <w:lang w:eastAsia="en-US"/>
        </w:rPr>
        <w:t xml:space="preserve"> </w:t>
      </w:r>
    </w:p>
    <w:p w:rsidR="001B14D3" w:rsidRPr="002C0632" w:rsidRDefault="006F2D30" w:rsidP="001B14D3">
      <w:pPr>
        <w:pStyle w:val="Style6"/>
        <w:widowControl/>
        <w:spacing w:before="72"/>
        <w:jc w:val="left"/>
        <w:rPr>
          <w:color w:val="000000" w:themeColor="text1"/>
        </w:rPr>
      </w:pPr>
      <w:hyperlink r:id="rId14" w:history="1"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http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://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www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hueber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de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wiki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-99-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stichwoerter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index</w:t>
        </w:r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.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php</w:t>
        </w:r>
        <w:proofErr w:type="spellEnd"/>
        <w:r w:rsidR="001B14D3" w:rsidRPr="002C0632">
          <w:rPr>
            <w:rStyle w:val="FontStyle49"/>
            <w:color w:val="000000" w:themeColor="text1"/>
            <w:sz w:val="24"/>
            <w:u w:val="single"/>
            <w:lang w:eastAsia="en-US"/>
          </w:rPr>
          <w:t>/</w:t>
        </w:r>
        <w:proofErr w:type="spellStart"/>
        <w:r w:rsidR="001B14D3" w:rsidRPr="002C0632">
          <w:rPr>
            <w:rStyle w:val="FontStyle49"/>
            <w:color w:val="000000" w:themeColor="text1"/>
            <w:sz w:val="24"/>
            <w:u w:val="single"/>
            <w:lang w:val="en-US" w:eastAsia="en-US"/>
          </w:rPr>
          <w:t>Hauptseite</w:t>
        </w:r>
        <w:proofErr w:type="spellEnd"/>
      </w:hyperlink>
    </w:p>
    <w:p w:rsidR="001B14D3" w:rsidRPr="002C0632" w:rsidRDefault="001B14D3" w:rsidP="001B14D3">
      <w:pPr>
        <w:jc w:val="both"/>
        <w:rPr>
          <w:color w:val="000000" w:themeColor="text1"/>
        </w:rPr>
      </w:pPr>
      <w:r w:rsidRPr="002C0632">
        <w:rPr>
          <w:color w:val="000000" w:themeColor="text1"/>
        </w:rPr>
        <w:t xml:space="preserve">ЭБС </w:t>
      </w:r>
      <w:proofErr w:type="spellStart"/>
      <w:r w:rsidRPr="002C0632">
        <w:rPr>
          <w:color w:val="000000" w:themeColor="text1"/>
          <w:lang w:val="en-US"/>
        </w:rPr>
        <w:t>wwwznanium</w:t>
      </w:r>
      <w:proofErr w:type="spellEnd"/>
      <w:r w:rsidRPr="002C0632">
        <w:rPr>
          <w:color w:val="000000" w:themeColor="text1"/>
        </w:rPr>
        <w:t>.</w:t>
      </w:r>
      <w:r w:rsidRPr="002C0632">
        <w:rPr>
          <w:color w:val="000000" w:themeColor="text1"/>
          <w:lang w:val="en-US"/>
        </w:rPr>
        <w:t>com</w:t>
      </w:r>
    </w:p>
    <w:p w:rsidR="001B14D3" w:rsidRPr="002C0632" w:rsidRDefault="001B14D3" w:rsidP="001B14D3">
      <w:pPr>
        <w:pStyle w:val="Style6"/>
        <w:widowControl/>
        <w:spacing w:before="72"/>
        <w:jc w:val="left"/>
        <w:rPr>
          <w:rStyle w:val="FontStyle49"/>
          <w:color w:val="000000" w:themeColor="text1"/>
          <w:sz w:val="24"/>
          <w:u w:val="single"/>
          <w:lang w:eastAsia="en-US"/>
        </w:rPr>
      </w:pPr>
    </w:p>
    <w:p w:rsidR="001B14D3" w:rsidRDefault="001B14D3" w:rsidP="001B14D3">
      <w:pPr>
        <w:pStyle w:val="Style9"/>
        <w:widowControl/>
        <w:spacing w:before="48" w:line="274" w:lineRule="exact"/>
        <w:rPr>
          <w:rStyle w:val="FontStyle49"/>
          <w:sz w:val="24"/>
        </w:rPr>
      </w:pPr>
    </w:p>
    <w:p w:rsidR="001B14D3" w:rsidRPr="00671379" w:rsidRDefault="001B14D3" w:rsidP="00A42A98">
      <w:pPr>
        <w:suppressAutoHyphens/>
        <w:ind w:firstLine="770"/>
        <w:jc w:val="both"/>
        <w:rPr>
          <w:b/>
          <w:bCs/>
          <w:sz w:val="22"/>
          <w:szCs w:val="22"/>
        </w:rPr>
      </w:pPr>
    </w:p>
    <w:p w:rsidR="00671379" w:rsidRPr="00671379" w:rsidRDefault="00671379" w:rsidP="00C5580A">
      <w:pPr>
        <w:jc w:val="both"/>
        <w:rPr>
          <w:bCs/>
        </w:rPr>
      </w:pPr>
    </w:p>
    <w:p w:rsidR="00A261A6" w:rsidRPr="008F36BB" w:rsidRDefault="00A261A6" w:rsidP="00787D2C">
      <w:pPr>
        <w:pStyle w:val="Style9"/>
        <w:widowControl/>
        <w:spacing w:before="48" w:line="274" w:lineRule="exact"/>
        <w:rPr>
          <w:rStyle w:val="FontStyle49"/>
          <w:sz w:val="24"/>
          <w:lang w:eastAsia="en-US"/>
        </w:rPr>
        <w:sectPr w:rsidR="00A261A6" w:rsidRPr="008F36BB" w:rsidSect="00D20E97">
          <w:footerReference w:type="default" r:id="rId15"/>
          <w:pgSz w:w="11907" w:h="16839" w:code="9"/>
          <w:pgMar w:top="720" w:right="720" w:bottom="720" w:left="720" w:header="720" w:footer="720" w:gutter="0"/>
          <w:cols w:space="60"/>
          <w:noEndnote/>
          <w:docGrid w:linePitch="326"/>
        </w:sectPr>
      </w:pPr>
    </w:p>
    <w:p w:rsidR="00A261A6" w:rsidRPr="00F532E9" w:rsidRDefault="00A261A6" w:rsidP="00787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F532E9">
        <w:rPr>
          <w:b/>
          <w:caps/>
        </w:rPr>
        <w:lastRenderedPageBreak/>
        <w:t>4. Контроль и оценка результатов освоения УЧЕБНОЙ Дисциплины</w:t>
      </w:r>
    </w:p>
    <w:p w:rsidR="00A261A6" w:rsidRDefault="00A261A6" w:rsidP="00043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F532E9">
        <w:rPr>
          <w:b/>
        </w:rPr>
        <w:t>Контроль</w:t>
      </w:r>
      <w:r w:rsidRPr="00F532E9">
        <w:t xml:space="preserve"> </w:t>
      </w:r>
      <w:r w:rsidRPr="00F532E9">
        <w:rPr>
          <w:b/>
        </w:rPr>
        <w:t>и оценка</w:t>
      </w:r>
      <w:r w:rsidRPr="00F532E9"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A261A6" w:rsidRDefault="00A261A6" w:rsidP="00693B25"/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3969"/>
        <w:gridCol w:w="2835"/>
      </w:tblGrid>
      <w:tr w:rsidR="00A261A6" w:rsidRPr="0013620F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13620F" w:rsidRDefault="00A261A6" w:rsidP="00693B25">
            <w:pPr>
              <w:pStyle w:val="Style32"/>
              <w:widowControl/>
              <w:spacing w:line="283" w:lineRule="exact"/>
              <w:ind w:left="221"/>
              <w:rPr>
                <w:b/>
                <w:bCs/>
              </w:rPr>
            </w:pPr>
            <w:r w:rsidRPr="0013620F">
              <w:rPr>
                <w:b/>
                <w:bCs/>
              </w:rPr>
              <w:t>Критерии оценки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13620F" w:rsidRDefault="00A261A6" w:rsidP="00693B25">
            <w:pPr>
              <w:pStyle w:val="Style32"/>
              <w:widowControl/>
              <w:spacing w:line="278" w:lineRule="exact"/>
              <w:rPr>
                <w:b/>
                <w:bCs/>
              </w:rPr>
            </w:pPr>
            <w:r w:rsidRPr="0013620F">
              <w:rPr>
                <w:b/>
                <w:bCs/>
              </w:rPr>
              <w:t>Методы оценки</w:t>
            </w:r>
          </w:p>
        </w:tc>
      </w:tr>
      <w:tr w:rsidR="00A261A6" w:rsidRPr="0013620F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знаний, осваиваемых в рамках дисциплины: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-правила построения простых и сложных предложений на профессиональные темы;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-основные общеупотребительные глаголы, (бытовая и профессиональная лексика),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-особенности произношения,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правила чтения текстов профессиональной направленности;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-Адекватное использование профессиональной терминологии на иностранном языке;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-Соответствие лексических единиц и грамматических </w:t>
            </w:r>
            <w:proofErr w:type="gramStart"/>
            <w:r w:rsidRPr="00A2157C">
              <w:rPr>
                <w:bCs/>
              </w:rPr>
              <w:t>структур  поставленной</w:t>
            </w:r>
            <w:proofErr w:type="gramEnd"/>
            <w:r w:rsidRPr="00A2157C">
              <w:rPr>
                <w:bCs/>
              </w:rPr>
              <w:t xml:space="preserve"> коммуникативной задаче.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A2157C" w:rsidRDefault="00A261A6" w:rsidP="00693B25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Текущий контроль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в форме дифференцированного зачета в виде: 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-письменных/ устных ответов, выполнения заданий в виде деловой игры (диалоги, составление описаний блюд для меню, монологическая речь при презентации </w:t>
            </w:r>
            <w:proofErr w:type="gramStart"/>
            <w:r w:rsidRPr="00A2157C">
              <w:rPr>
                <w:bCs/>
              </w:rPr>
              <w:t>блюд .</w:t>
            </w:r>
            <w:proofErr w:type="gramEnd"/>
            <w:r w:rsidRPr="00A2157C">
              <w:rPr>
                <w:bCs/>
              </w:rPr>
              <w:t>д.)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  <w:tr w:rsidR="00A261A6" w:rsidRPr="0013620F" w:rsidTr="0055526F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Перечень умений, осваиваемых в рамках дисциплины.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-понимать тексты на базовые профессиональные темы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-участвовать в диалогах на знакомые общие и профессиональные темы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-строить простые высказывания о себе и о своей профессиональной деятельности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-кратко обосновывать и объяснить свои действия (текущие и планируемые)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>-Адекватное использование профессиональной терминологии на иностранном языке;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-Владение лексическим и грамматическим минимумом;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-Правильное построение простых предложений, диалогов в утвердительной и вопросительной форме;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 xml:space="preserve">-Логичное построение диалогического общения в соответствии с коммуникативной задачей; 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-демонстрация умения речевого взаимодействия с партнёром: способность начать, поддержать и закончить разговор.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lastRenderedPageBreak/>
              <w:t xml:space="preserve">-Соответствие лексических единиц и грамматических </w:t>
            </w:r>
            <w:proofErr w:type="gramStart"/>
            <w:r w:rsidRPr="00A2157C">
              <w:rPr>
                <w:bCs/>
              </w:rPr>
              <w:t>структур  поставленной</w:t>
            </w:r>
            <w:proofErr w:type="gramEnd"/>
            <w:r w:rsidRPr="00A2157C">
              <w:rPr>
                <w:bCs/>
              </w:rPr>
              <w:t xml:space="preserve"> коммуникативной задаче.</w:t>
            </w:r>
          </w:p>
          <w:p w:rsidR="00A261A6" w:rsidRPr="00A2157C" w:rsidRDefault="00A261A6" w:rsidP="009B3799">
            <w:pPr>
              <w:pStyle w:val="Style32"/>
              <w:widowControl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A261A6" w:rsidRPr="00A2157C" w:rsidRDefault="00A261A6" w:rsidP="009B3799">
            <w:pPr>
              <w:pStyle w:val="Style32"/>
              <w:spacing w:line="283" w:lineRule="exact"/>
              <w:ind w:left="221"/>
              <w:rPr>
                <w:bCs/>
              </w:rPr>
            </w:pPr>
            <w:r w:rsidRPr="00A2157C">
              <w:rPr>
                <w:bCs/>
              </w:rPr>
              <w:t>-Уместное использование лексических единиц и грамматических структур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>Текущий контроль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при проведении: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-письменного/устного опроса;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-тестирования;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 диктантов;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>Промежуточная аттестация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lastRenderedPageBreak/>
              <w:t xml:space="preserve">в форме дифференцированного зачета в виде: </w:t>
            </w:r>
          </w:p>
          <w:p w:rsidR="00A261A6" w:rsidRPr="00A2157C" w:rsidRDefault="00A261A6" w:rsidP="009B3799">
            <w:pPr>
              <w:pStyle w:val="Style32"/>
              <w:widowControl/>
              <w:spacing w:line="278" w:lineRule="exact"/>
              <w:rPr>
                <w:bCs/>
              </w:rPr>
            </w:pPr>
            <w:r w:rsidRPr="00A2157C">
              <w:rPr>
                <w:bCs/>
              </w:rPr>
              <w:t xml:space="preserve">-письменных/ устных ответов, выполнения заданий в виде деловой игры (диалоги, составление описаний блюд для меню, монологическая речь при презентации </w:t>
            </w:r>
            <w:proofErr w:type="gramStart"/>
            <w:r w:rsidRPr="00A2157C">
              <w:rPr>
                <w:bCs/>
              </w:rPr>
              <w:t>блюд .</w:t>
            </w:r>
            <w:proofErr w:type="gramEnd"/>
            <w:r w:rsidRPr="00A2157C">
              <w:rPr>
                <w:bCs/>
              </w:rPr>
              <w:t>д.)</w:t>
            </w:r>
          </w:p>
          <w:p w:rsidR="00A261A6" w:rsidRPr="00A2157C" w:rsidRDefault="00A261A6" w:rsidP="00693B25">
            <w:pPr>
              <w:pStyle w:val="Style32"/>
              <w:widowControl/>
              <w:spacing w:line="278" w:lineRule="exact"/>
              <w:rPr>
                <w:bCs/>
              </w:rPr>
            </w:pPr>
          </w:p>
        </w:tc>
      </w:tr>
    </w:tbl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4"/>
        <w:gridCol w:w="3879"/>
        <w:gridCol w:w="2835"/>
      </w:tblGrid>
      <w:tr w:rsidR="00A261A6" w:rsidRPr="00F532E9" w:rsidTr="00253980">
        <w:trPr>
          <w:trHeight w:val="1247"/>
        </w:trPr>
        <w:tc>
          <w:tcPr>
            <w:tcW w:w="3634" w:type="dxa"/>
            <w:vAlign w:val="center"/>
          </w:tcPr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Результаты обучения</w:t>
            </w:r>
          </w:p>
          <w:p w:rsidR="00A261A6" w:rsidRPr="00F532E9" w:rsidRDefault="00A261A6" w:rsidP="00D20E97">
            <w:pPr>
              <w:jc w:val="center"/>
              <w:rPr>
                <w:b/>
                <w:bCs/>
              </w:rPr>
            </w:pPr>
            <w:r w:rsidRPr="00F532E9">
              <w:rPr>
                <w:b/>
                <w:bCs/>
              </w:rPr>
              <w:t>(освоенные</w:t>
            </w:r>
            <w:r>
              <w:rPr>
                <w:b/>
                <w:bCs/>
              </w:rPr>
              <w:t xml:space="preserve"> общие компетенции</w:t>
            </w:r>
            <w:r w:rsidRPr="00F532E9">
              <w:rPr>
                <w:b/>
                <w:bCs/>
              </w:rPr>
              <w:t>)</w:t>
            </w:r>
          </w:p>
        </w:tc>
        <w:tc>
          <w:tcPr>
            <w:tcW w:w="3879" w:type="dxa"/>
          </w:tcPr>
          <w:p w:rsidR="00A261A6" w:rsidRPr="00F532E9" w:rsidRDefault="00A261A6" w:rsidP="00D20E97">
            <w:pPr>
              <w:jc w:val="center"/>
              <w:rPr>
                <w:b/>
              </w:rPr>
            </w:pPr>
            <w:r w:rsidRPr="00F532E9">
              <w:rPr>
                <w:b/>
              </w:rPr>
              <w:t>Основные показатели оценки результата</w:t>
            </w:r>
          </w:p>
        </w:tc>
        <w:tc>
          <w:tcPr>
            <w:tcW w:w="2835" w:type="dxa"/>
            <w:vAlign w:val="center"/>
          </w:tcPr>
          <w:p w:rsidR="00A261A6" w:rsidRPr="00F532E9" w:rsidRDefault="00A261A6" w:rsidP="00D20E97">
            <w:pPr>
              <w:rPr>
                <w:b/>
                <w:bCs/>
              </w:rPr>
            </w:pPr>
            <w:r w:rsidRPr="00F532E9">
              <w:rPr>
                <w:b/>
                <w:bCs/>
              </w:rPr>
              <w:t xml:space="preserve">Формы и методы контроля </w:t>
            </w:r>
          </w:p>
        </w:tc>
      </w:tr>
      <w:tr w:rsidR="00A261A6" w:rsidRPr="00C92455" w:rsidTr="00253980">
        <w:trPr>
          <w:trHeight w:val="2411"/>
        </w:trPr>
        <w:tc>
          <w:tcPr>
            <w:tcW w:w="3634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8853D1">
              <w:rPr>
                <w:lang w:val="ru-RU"/>
              </w:rPr>
              <w:t xml:space="preserve">О.К.2. </w:t>
            </w:r>
            <w:r>
              <w:rPr>
                <w:sz w:val="24"/>
                <w:lang w:val="ru-RU"/>
              </w:rPr>
              <w:t xml:space="preserve">Осуществлять поиск, анализ и интерпретацию информации, необходимой для выполнения задач профессиональной </w:t>
            </w:r>
            <w:r w:rsidR="00297A4B">
              <w:rPr>
                <w:sz w:val="24"/>
                <w:lang w:val="ru-RU"/>
              </w:rPr>
              <w:t>деятельности</w:t>
            </w:r>
            <w:r w:rsidR="00297A4B"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 xml:space="preserve"> (</w:t>
            </w:r>
            <w:proofErr w:type="spellStart"/>
            <w:proofErr w:type="gramStart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</w:t>
            </w:r>
            <w:proofErr w:type="spell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.–</w:t>
            </w:r>
            <w:proofErr w:type="gram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выполнение упражнений,</w:t>
            </w:r>
          </w:p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  <w:p w:rsidR="00A261A6" w:rsidRDefault="00A261A6" w:rsidP="009B37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</w:p>
        </w:tc>
        <w:tc>
          <w:tcPr>
            <w:tcW w:w="3879" w:type="dxa"/>
          </w:tcPr>
          <w:p w:rsidR="00A261A6" w:rsidRPr="000B7441" w:rsidRDefault="00A261A6" w:rsidP="009B3799">
            <w:pPr>
              <w:pStyle w:val="TableParagraph"/>
              <w:ind w:right="99"/>
              <w:rPr>
                <w:rStyle w:val="FontStyle47"/>
                <w:i w:val="0"/>
                <w:iCs/>
                <w:sz w:val="24"/>
                <w:szCs w:val="24"/>
                <w:lang w:val="ru-RU"/>
              </w:rPr>
            </w:pPr>
            <w:r w:rsidRPr="009B3799">
              <w:rPr>
                <w:bCs/>
                <w:lang w:val="ru-RU"/>
              </w:rPr>
              <w:t>Результативно</w:t>
            </w:r>
            <w:r>
              <w:rPr>
                <w:sz w:val="24"/>
                <w:lang w:val="ru-RU"/>
              </w:rPr>
              <w:t xml:space="preserve"> Осуществлять поиск, анализ и интерпретацию информации, необходимой для выполнения задач профессиональной </w:t>
            </w:r>
            <w:r w:rsidR="00297A4B">
              <w:rPr>
                <w:sz w:val="24"/>
                <w:lang w:val="ru-RU"/>
              </w:rPr>
              <w:t>деятельности</w:t>
            </w:r>
            <w:r w:rsidR="00297A4B"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 xml:space="preserve"> (</w:t>
            </w:r>
            <w:proofErr w:type="spellStart"/>
            <w:proofErr w:type="gramStart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зд</w:t>
            </w:r>
            <w:proofErr w:type="spell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.–</w:t>
            </w:r>
            <w:proofErr w:type="gramEnd"/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выполнение упражнений,</w:t>
            </w:r>
          </w:p>
          <w:p w:rsidR="00A261A6" w:rsidRPr="00AD6C98" w:rsidRDefault="00A261A6" w:rsidP="00AD6C98">
            <w:pPr>
              <w:pStyle w:val="TableParagraph"/>
              <w:ind w:right="99"/>
              <w:rPr>
                <w:iCs/>
                <w:sz w:val="24"/>
                <w:szCs w:val="24"/>
                <w:lang w:val="ru-RU"/>
              </w:rPr>
            </w:pPr>
            <w:r w:rsidRPr="000B7441">
              <w:rPr>
                <w:rStyle w:val="FontStyle47"/>
                <w:i w:val="0"/>
                <w:iCs/>
                <w:sz w:val="24"/>
                <w:szCs w:val="24"/>
                <w:lang w:val="ru-RU"/>
              </w:rPr>
              <w:t>составление</w:t>
            </w:r>
            <w:r w:rsidRPr="000B7441">
              <w:rPr>
                <w:bCs/>
                <w:color w:val="000000"/>
                <w:lang w:val="ru-RU"/>
              </w:rPr>
              <w:t xml:space="preserve"> диалогов, глоссария, меню, рецептов)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действий студентов.</w:t>
            </w:r>
          </w:p>
          <w:p w:rsidR="00A261A6" w:rsidRDefault="00A261A6" w:rsidP="00D20E97">
            <w:pPr>
              <w:jc w:val="both"/>
            </w:pPr>
          </w:p>
        </w:tc>
      </w:tr>
      <w:tr w:rsidR="00A261A6" w:rsidRPr="00C92455" w:rsidTr="00297A4B">
        <w:trPr>
          <w:trHeight w:val="1514"/>
        </w:trPr>
        <w:tc>
          <w:tcPr>
            <w:tcW w:w="3634" w:type="dxa"/>
          </w:tcPr>
          <w:p w:rsidR="00A261A6" w:rsidRPr="00536C6E" w:rsidRDefault="00A261A6" w:rsidP="00D20E97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ОК3.</w:t>
            </w:r>
            <w:r>
              <w:t>Планировать и реализовывать собственное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/>
        </w:tc>
        <w:tc>
          <w:tcPr>
            <w:tcW w:w="3879" w:type="dxa"/>
          </w:tcPr>
          <w:p w:rsidR="00A261A6" w:rsidRPr="00536C6E" w:rsidRDefault="00A261A6" w:rsidP="00BF0173">
            <w:pPr>
              <w:ind w:left="34"/>
              <w:jc w:val="both"/>
              <w:rPr>
                <w:bCs/>
              </w:rPr>
            </w:pPr>
            <w:r>
              <w:rPr>
                <w:bCs/>
              </w:rPr>
              <w:t>Успешное</w:t>
            </w:r>
            <w:r>
              <w:t xml:space="preserve"> профессиональное и личностное развитие</w:t>
            </w:r>
            <w:r w:rsidRPr="000B7441">
              <w:t xml:space="preserve"> </w:t>
            </w:r>
            <w:r>
              <w:t>по освоению учебной дисциплины «Иностранный язык»</w:t>
            </w:r>
          </w:p>
          <w:p w:rsidR="00A261A6" w:rsidRPr="00222EB1" w:rsidRDefault="00A261A6" w:rsidP="00D20E97">
            <w:pPr>
              <w:jc w:val="both"/>
              <w:rPr>
                <w:bCs/>
              </w:rPr>
            </w:pPr>
          </w:p>
        </w:tc>
        <w:tc>
          <w:tcPr>
            <w:tcW w:w="2835" w:type="dxa"/>
          </w:tcPr>
          <w:p w:rsidR="00A261A6" w:rsidRPr="00222EB1" w:rsidRDefault="00A261A6" w:rsidP="00BF0173">
            <w:pPr>
              <w:jc w:val="both"/>
            </w:pPr>
            <w:r w:rsidRPr="00222EB1">
              <w:t xml:space="preserve">Экспертная оценка действий студентов по </w:t>
            </w:r>
            <w:r>
              <w:t>личностному развитию</w:t>
            </w:r>
            <w:r w:rsidRPr="000B7441">
              <w:t xml:space="preserve"> </w:t>
            </w:r>
            <w:r w:rsidRPr="00222EB1">
              <w:t>.</w:t>
            </w:r>
          </w:p>
        </w:tc>
      </w:tr>
      <w:tr w:rsidR="00A261A6" w:rsidRPr="00C92455" w:rsidTr="00253980">
        <w:trPr>
          <w:trHeight w:val="189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C552E">
              <w:t xml:space="preserve">О.К.5. </w:t>
            </w:r>
            <w:r>
              <w:t>Осуществлять устную и письменную коммуникацию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3879" w:type="dxa"/>
          </w:tcPr>
          <w:p w:rsidR="00A261A6" w:rsidRDefault="00A261A6" w:rsidP="003A0990">
            <w:pPr>
              <w:jc w:val="both"/>
              <w:rPr>
                <w:bCs/>
              </w:rPr>
            </w:pPr>
            <w:r>
              <w:rPr>
                <w:bCs/>
              </w:rPr>
              <w:t>Успешная</w:t>
            </w:r>
            <w:r>
              <w:t xml:space="preserve"> коммуникация на государственном и иностранном языке с учетом особенностей социального и культурного контекста</w:t>
            </w:r>
          </w:p>
        </w:tc>
        <w:tc>
          <w:tcPr>
            <w:tcW w:w="2835" w:type="dxa"/>
          </w:tcPr>
          <w:p w:rsidR="00A261A6" w:rsidRDefault="00A261A6" w:rsidP="003A0990">
            <w:pPr>
              <w:jc w:val="both"/>
            </w:pPr>
            <w:r>
              <w:t>Экспертная оценка результатов коммуникации .</w:t>
            </w:r>
          </w:p>
        </w:tc>
      </w:tr>
      <w:tr w:rsidR="00A261A6" w:rsidRPr="00C92455" w:rsidTr="00253980">
        <w:trPr>
          <w:trHeight w:val="1132"/>
        </w:trPr>
        <w:tc>
          <w:tcPr>
            <w:tcW w:w="3634" w:type="dxa"/>
          </w:tcPr>
          <w:p w:rsidR="00A261A6" w:rsidRPr="000C552E" w:rsidRDefault="00A261A6" w:rsidP="003A0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О.К.9</w:t>
            </w:r>
            <w:r w:rsidRPr="000C552E">
              <w:rPr>
                <w:bCs/>
              </w:rPr>
              <w:t xml:space="preserve"> </w:t>
            </w: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2835" w:type="dxa"/>
          </w:tcPr>
          <w:p w:rsidR="00A261A6" w:rsidRDefault="00A261A6" w:rsidP="00D20E97">
            <w:pPr>
              <w:jc w:val="both"/>
            </w:pPr>
            <w:r>
              <w:t>Экспертная оценка результатов выполнения творческих работ.</w:t>
            </w:r>
          </w:p>
        </w:tc>
      </w:tr>
      <w:tr w:rsidR="00A261A6" w:rsidRPr="00C92455" w:rsidTr="00297A4B">
        <w:trPr>
          <w:trHeight w:val="281"/>
        </w:trPr>
        <w:tc>
          <w:tcPr>
            <w:tcW w:w="3634" w:type="dxa"/>
          </w:tcPr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552E">
              <w:t>О.К.</w:t>
            </w:r>
            <w:r>
              <w:t>10 Пользоваться</w:t>
            </w:r>
            <w:r>
              <w:tab/>
              <w:t>профессиональной</w:t>
            </w:r>
          </w:p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>документацией</w:t>
            </w:r>
            <w:r>
              <w:tab/>
              <w:t>на</w:t>
            </w:r>
          </w:p>
          <w:p w:rsidR="00A261A6" w:rsidRPr="000C552E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языке.</w:t>
            </w:r>
            <w:r>
              <w:tab/>
            </w:r>
            <w:r>
              <w:tab/>
              <w:t>государственном</w:t>
            </w:r>
            <w:r>
              <w:tab/>
              <w:t xml:space="preserve">и </w:t>
            </w:r>
            <w:r>
              <w:lastRenderedPageBreak/>
              <w:t>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3879" w:type="dxa"/>
          </w:tcPr>
          <w:p w:rsidR="00A261A6" w:rsidRDefault="00A261A6" w:rsidP="00D20E97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Проявление навыков</w:t>
            </w:r>
          </w:p>
          <w:p w:rsidR="00A261A6" w:rsidRDefault="00A261A6" w:rsidP="00B93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оформления</w:t>
            </w:r>
            <w:r>
              <w:t xml:space="preserve"> документации</w:t>
            </w:r>
            <w:r>
              <w:tab/>
              <w:t>на</w:t>
            </w:r>
          </w:p>
          <w:p w:rsidR="00A261A6" w:rsidRDefault="00A261A6" w:rsidP="00B93248">
            <w:pPr>
              <w:jc w:val="both"/>
              <w:rPr>
                <w:bCs/>
              </w:rPr>
            </w:pPr>
            <w:r>
              <w:tab/>
              <w:t xml:space="preserve">государственном </w:t>
            </w:r>
            <w:r>
              <w:tab/>
              <w:t>и иностранном</w:t>
            </w:r>
            <w:r>
              <w:rPr>
                <w:spacing w:val="-5"/>
              </w:rPr>
              <w:t xml:space="preserve"> </w:t>
            </w:r>
            <w:r>
              <w:t>языке</w:t>
            </w:r>
          </w:p>
        </w:tc>
        <w:tc>
          <w:tcPr>
            <w:tcW w:w="2835" w:type="dxa"/>
          </w:tcPr>
          <w:p w:rsidR="00A261A6" w:rsidRDefault="00A261A6" w:rsidP="00B93248">
            <w:pPr>
              <w:jc w:val="both"/>
            </w:pPr>
            <w:r>
              <w:t>Экспертная оценка результатов заполнения заявлений. резюме, рецептов, меню</w:t>
            </w:r>
          </w:p>
        </w:tc>
      </w:tr>
      <w:tr w:rsidR="000D6722" w:rsidRPr="00C92455" w:rsidTr="000D6722">
        <w:trPr>
          <w:trHeight w:val="542"/>
        </w:trPr>
        <w:tc>
          <w:tcPr>
            <w:tcW w:w="10348" w:type="dxa"/>
            <w:gridSpan w:val="3"/>
          </w:tcPr>
          <w:p w:rsidR="000D6722" w:rsidRDefault="000D6722" w:rsidP="000D6722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lastRenderedPageBreak/>
              <w:t>ЦОПТВ.3.</w:t>
            </w:r>
            <w:r w:rsidRPr="00033D53">
              <w:rPr>
                <w:lang w:eastAsia="en-US"/>
              </w:rPr>
              <w:tab/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0D6722" w:rsidRPr="00C92455" w:rsidTr="000D6722">
        <w:trPr>
          <w:trHeight w:val="692"/>
        </w:trPr>
        <w:tc>
          <w:tcPr>
            <w:tcW w:w="10348" w:type="dxa"/>
            <w:gridSpan w:val="3"/>
          </w:tcPr>
          <w:p w:rsidR="000D6722" w:rsidRDefault="000D6722" w:rsidP="000D6722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ЦОПТВ.5.</w:t>
            </w:r>
            <w:r w:rsidRPr="00033D53">
              <w:rPr>
                <w:lang w:eastAsia="en-US"/>
              </w:rPr>
              <w:tab/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0D6722" w:rsidRPr="00C92455" w:rsidTr="000D6722">
        <w:trPr>
          <w:trHeight w:val="1143"/>
        </w:trPr>
        <w:tc>
          <w:tcPr>
            <w:tcW w:w="10348" w:type="dxa"/>
            <w:gridSpan w:val="3"/>
          </w:tcPr>
          <w:p w:rsidR="000D6722" w:rsidRDefault="000D6722" w:rsidP="000D6722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ЦОПТВ.6.</w:t>
            </w:r>
            <w:r w:rsidRPr="00033D53">
              <w:rPr>
                <w:lang w:eastAsia="en-US"/>
              </w:rPr>
              <w:tab/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</w:tc>
      </w:tr>
      <w:tr w:rsidR="000D6722" w:rsidRPr="00C92455" w:rsidTr="000D6722">
        <w:trPr>
          <w:trHeight w:val="408"/>
        </w:trPr>
        <w:tc>
          <w:tcPr>
            <w:tcW w:w="10348" w:type="dxa"/>
            <w:gridSpan w:val="3"/>
          </w:tcPr>
          <w:p w:rsidR="000D6722" w:rsidRDefault="000D6722" w:rsidP="000D6722">
            <w:pPr>
              <w:ind w:left="112" w:right="230"/>
              <w:jc w:val="both"/>
              <w:rPr>
                <w:lang w:eastAsia="en-US"/>
              </w:rPr>
            </w:pPr>
            <w:r w:rsidRPr="00033D53">
              <w:rPr>
                <w:lang w:eastAsia="en-US"/>
              </w:rPr>
              <w:t>ЦОЦНП.4.</w:t>
            </w:r>
            <w:r w:rsidRPr="00033D53">
              <w:rPr>
                <w:lang w:eastAsia="en-US"/>
              </w:rPr>
              <w:tab/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0D6722" w:rsidRPr="00C92455" w:rsidTr="00A322E8">
        <w:trPr>
          <w:trHeight w:val="281"/>
        </w:trPr>
        <w:tc>
          <w:tcPr>
            <w:tcW w:w="10348" w:type="dxa"/>
            <w:gridSpan w:val="3"/>
          </w:tcPr>
          <w:p w:rsidR="000D6722" w:rsidRDefault="000D6722" w:rsidP="002F214F">
            <w:pPr>
              <w:jc w:val="both"/>
            </w:pPr>
            <w:r w:rsidRPr="00033D53">
              <w:rPr>
                <w:lang w:eastAsia="en-US"/>
              </w:rPr>
              <w:t>ЦОЦНП.5.</w:t>
            </w:r>
            <w:r w:rsidRPr="00033D53">
              <w:rPr>
                <w:lang w:eastAsia="en-US"/>
              </w:rPr>
              <w:tab/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деятельности.</w:t>
            </w:r>
          </w:p>
        </w:tc>
      </w:tr>
      <w:tr w:rsidR="000D6722" w:rsidRPr="00C92455" w:rsidTr="000D6722">
        <w:trPr>
          <w:trHeight w:val="712"/>
        </w:trPr>
        <w:tc>
          <w:tcPr>
            <w:tcW w:w="10348" w:type="dxa"/>
            <w:gridSpan w:val="3"/>
          </w:tcPr>
          <w:p w:rsidR="000D6722" w:rsidRDefault="000D6722" w:rsidP="002F214F">
            <w:pPr>
              <w:jc w:val="both"/>
            </w:pPr>
            <w:r w:rsidRPr="00033D53">
              <w:rPr>
                <w:lang w:eastAsia="en-US"/>
              </w:rPr>
              <w:t>ЦОЦНП.6.</w:t>
            </w:r>
            <w:r w:rsidRPr="00033D53">
              <w:rPr>
                <w:lang w:eastAsia="en-US"/>
              </w:rPr>
              <w:tab/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  <w:sectPr w:rsidR="00671379" w:rsidSect="00D20E97">
          <w:footerReference w:type="default" r:id="rId16"/>
          <w:pgSz w:w="11907" w:h="16839" w:code="9"/>
          <w:pgMar w:top="720" w:right="720" w:bottom="720" w:left="993" w:header="720" w:footer="720" w:gutter="0"/>
          <w:cols w:space="60"/>
          <w:noEndnote/>
          <w:docGrid w:linePitch="326"/>
        </w:sectPr>
      </w:pPr>
    </w:p>
    <w:p w:rsidR="00A261A6" w:rsidRDefault="00A261A6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p w:rsidR="00671379" w:rsidRDefault="00671379" w:rsidP="00671379">
      <w:pPr>
        <w:jc w:val="center"/>
        <w:rPr>
          <w:b/>
          <w:sz w:val="20"/>
          <w:szCs w:val="20"/>
        </w:rPr>
      </w:pPr>
      <w:r w:rsidRPr="001355F9">
        <w:rPr>
          <w:b/>
          <w:sz w:val="20"/>
          <w:szCs w:val="20"/>
        </w:rPr>
        <w:t>Лист регистрации изменений рабочей программы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ОГСЭ</w:t>
      </w:r>
      <w:r w:rsidRPr="00747D2E">
        <w:rPr>
          <w:b/>
          <w:sz w:val="20"/>
          <w:szCs w:val="20"/>
        </w:rPr>
        <w:t>. 0</w:t>
      </w:r>
      <w:r>
        <w:rPr>
          <w:b/>
          <w:sz w:val="20"/>
          <w:szCs w:val="20"/>
        </w:rPr>
        <w:t>3 ИНОСТРАННЫЙ ЯЗЫК (АНГЛИЙСКИЙ)</w:t>
      </w:r>
    </w:p>
    <w:p w:rsidR="00671379" w:rsidRPr="00747D2E" w:rsidRDefault="00671379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43.02.15. Поварское и кондитерское дело</w:t>
      </w:r>
    </w:p>
    <w:p w:rsidR="00671379" w:rsidRPr="00747D2E" w:rsidRDefault="006C4F3B" w:rsidP="006713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Преподаватель</w:t>
      </w:r>
      <w:r w:rsidR="00671379" w:rsidRPr="00747D2E">
        <w:rPr>
          <w:b/>
          <w:sz w:val="20"/>
          <w:szCs w:val="20"/>
        </w:rPr>
        <w:t xml:space="preserve"> Чернова К.С.</w:t>
      </w:r>
    </w:p>
    <w:tbl>
      <w:tblPr>
        <w:tblW w:w="1554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93"/>
        <w:gridCol w:w="5103"/>
        <w:gridCol w:w="880"/>
        <w:gridCol w:w="3798"/>
        <w:gridCol w:w="1701"/>
        <w:gridCol w:w="1511"/>
      </w:tblGrid>
      <w:tr w:rsidR="00671379" w:rsidRPr="001355F9" w:rsidTr="00625384">
        <w:tc>
          <w:tcPr>
            <w:tcW w:w="959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Год внесения изменений</w:t>
            </w:r>
          </w:p>
        </w:tc>
        <w:tc>
          <w:tcPr>
            <w:tcW w:w="5103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Характер изменений</w:t>
            </w:r>
          </w:p>
        </w:tc>
        <w:tc>
          <w:tcPr>
            <w:tcW w:w="880" w:type="dxa"/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№ листа  </w:t>
            </w:r>
          </w:p>
        </w:tc>
        <w:tc>
          <w:tcPr>
            <w:tcW w:w="3798" w:type="dxa"/>
            <w:tcBorders>
              <w:right w:val="single" w:sz="4" w:space="0" w:color="auto"/>
            </w:tcBorders>
            <w:vAlign w:val="center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 xml:space="preserve">Обоснование  изменений </w:t>
            </w:r>
            <w:r w:rsidRPr="001355F9">
              <w:rPr>
                <w:sz w:val="20"/>
                <w:szCs w:val="20"/>
              </w:rPr>
              <w:t>(ошибка при разработке, изменение учебного плана,  пожелание работодателя и т.д.)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747D2E">
              <w:rPr>
                <w:b/>
                <w:sz w:val="20"/>
                <w:szCs w:val="20"/>
              </w:rPr>
              <w:t>Действительно для групп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Подпись внесшего изменение</w:t>
            </w:r>
          </w:p>
        </w:tc>
      </w:tr>
      <w:tr w:rsidR="00671379" w:rsidRPr="001355F9" w:rsidTr="00625384">
        <w:trPr>
          <w:trHeight w:val="75"/>
        </w:trPr>
        <w:tc>
          <w:tcPr>
            <w:tcW w:w="14034" w:type="dxa"/>
            <w:gridSpan w:val="6"/>
            <w:tcBorders>
              <w:bottom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  «Пояснительная записка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tbl>
            <w:tblPr>
              <w:tblW w:w="8046" w:type="dxa"/>
              <w:tblLayout w:type="fixed"/>
              <w:tblLook w:val="0000" w:firstRow="0" w:lastRow="0" w:firstColumn="0" w:lastColumn="0" w:noHBand="0" w:noVBand="0"/>
            </w:tblPr>
            <w:tblGrid>
              <w:gridCol w:w="8046"/>
            </w:tblGrid>
            <w:tr w:rsidR="00671379" w:rsidRPr="005C06EF" w:rsidTr="00625384">
              <w:tc>
                <w:tcPr>
                  <w:tcW w:w="8046" w:type="dxa"/>
                </w:tcPr>
                <w:p w:rsidR="00671379" w:rsidRPr="005C06EF" w:rsidRDefault="00671379" w:rsidP="00625384">
                  <w:pPr>
                    <w:pStyle w:val="1"/>
                    <w:ind w:firstLine="0"/>
                    <w:jc w:val="both"/>
                    <w:rPr>
                      <w:b/>
                      <w:caps/>
                    </w:rPr>
                  </w:pPr>
                  <w:r w:rsidRPr="005C06EF">
                    <w:rPr>
                      <w:b/>
                      <w:caps/>
                    </w:rPr>
                    <w:t xml:space="preserve"> </w:t>
                  </w:r>
                </w:p>
              </w:tc>
            </w:tr>
          </w:tbl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rPr>
          <w:trHeight w:val="90"/>
        </w:trPr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 «Паспорт учебной дисциплины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3 «Структура и содержа</w:t>
            </w:r>
            <w:r>
              <w:rPr>
                <w:b/>
                <w:sz w:val="20"/>
                <w:szCs w:val="20"/>
              </w:rPr>
              <w:t>ние учебной дисциплины</w:t>
            </w:r>
            <w:r w:rsidRPr="001355F9">
              <w:rPr>
                <w:b/>
                <w:sz w:val="20"/>
                <w:szCs w:val="20"/>
              </w:rPr>
              <w:t>»»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4034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4 «</w:t>
            </w:r>
            <w:r>
              <w:rPr>
                <w:b/>
                <w:sz w:val="20"/>
                <w:szCs w:val="20"/>
              </w:rPr>
              <w:t>Тематическое планирование</w:t>
            </w:r>
            <w:r w:rsidRPr="001355F9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67A1" w:rsidRDefault="00671379" w:rsidP="00625384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jc w:val="center"/>
              <w:rPr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67A1" w:rsidRDefault="00671379" w:rsidP="00625384">
            <w:pPr>
              <w:rPr>
                <w:b/>
                <w:i/>
                <w:color w:val="FF0000"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747D2E" w:rsidRDefault="00671379" w:rsidP="00625384">
            <w:pPr>
              <w:rPr>
                <w:b/>
                <w:i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 w:rsidRPr="001355F9">
              <w:rPr>
                <w:b/>
                <w:sz w:val="20"/>
                <w:szCs w:val="20"/>
              </w:rPr>
              <w:t>Раздел 5</w:t>
            </w:r>
            <w:r w:rsidRPr="001355F9">
              <w:rPr>
                <w:b/>
                <w:caps/>
                <w:sz w:val="20"/>
                <w:szCs w:val="20"/>
              </w:rPr>
              <w:t xml:space="preserve"> «</w:t>
            </w:r>
            <w:r w:rsidRPr="00E9733F">
              <w:rPr>
                <w:b/>
                <w:sz w:val="20"/>
              </w:rPr>
              <w:t>Характеристика основных видов учебной деятельности студентов</w:t>
            </w:r>
            <w:r w:rsidRPr="001355F9">
              <w:rPr>
                <w:b/>
                <w:caps/>
                <w:sz w:val="20"/>
                <w:szCs w:val="20"/>
              </w:rPr>
              <w:t>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6 «Условия реализации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15545" w:type="dxa"/>
            <w:gridSpan w:val="7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7 «Контроль и оценка результатов освоения учебной дисциплины»</w:t>
            </w: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  <w:tr w:rsidR="00671379" w:rsidRPr="001355F9" w:rsidTr="00625384">
        <w:tc>
          <w:tcPr>
            <w:tcW w:w="959" w:type="dxa"/>
          </w:tcPr>
          <w:p w:rsidR="00671379" w:rsidRPr="001355F9" w:rsidRDefault="00671379" w:rsidP="00671379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0" w:type="dxa"/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379" w:rsidRPr="001355F9" w:rsidRDefault="00671379" w:rsidP="00625384">
            <w:pPr>
              <w:rPr>
                <w:b/>
                <w:sz w:val="20"/>
                <w:szCs w:val="20"/>
              </w:rPr>
            </w:pPr>
          </w:p>
        </w:tc>
      </w:tr>
    </w:tbl>
    <w:p w:rsidR="00671379" w:rsidRDefault="00671379" w:rsidP="00787D2C">
      <w:pPr>
        <w:pStyle w:val="Style6"/>
        <w:widowControl/>
        <w:spacing w:line="274" w:lineRule="exact"/>
        <w:jc w:val="left"/>
        <w:rPr>
          <w:rStyle w:val="FontStyle49"/>
          <w:sz w:val="24"/>
        </w:rPr>
      </w:pPr>
    </w:p>
    <w:sectPr w:rsidR="00671379" w:rsidSect="00671379">
      <w:pgSz w:w="16839" w:h="11907" w:orient="landscape" w:code="9"/>
      <w:pgMar w:top="993" w:right="720" w:bottom="720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D30" w:rsidRDefault="006F2D30" w:rsidP="00F74F61">
      <w:r>
        <w:separator/>
      </w:r>
    </w:p>
  </w:endnote>
  <w:endnote w:type="continuationSeparator" w:id="0">
    <w:p w:rsidR="006F2D30" w:rsidRDefault="006F2D30" w:rsidP="00F7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E8" w:rsidRDefault="00A322E8">
    <w:pPr>
      <w:pStyle w:val="Style6"/>
      <w:widowControl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FA2F55">
      <w:rPr>
        <w:rStyle w:val="FontStyle49"/>
        <w:noProof/>
        <w:szCs w:val="22"/>
      </w:rPr>
      <w:t>7</w:t>
    </w:r>
    <w:r>
      <w:rPr>
        <w:rStyle w:val="FontStyle49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E8" w:rsidRDefault="00A322E8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FA2F55">
      <w:rPr>
        <w:rStyle w:val="FontStyle49"/>
        <w:noProof/>
        <w:szCs w:val="22"/>
      </w:rPr>
      <w:t>16</w:t>
    </w:r>
    <w:r>
      <w:rPr>
        <w:rStyle w:val="FontStyle49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E8" w:rsidRDefault="00A322E8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FA2F55">
      <w:rPr>
        <w:rStyle w:val="FontStyle49"/>
        <w:noProof/>
        <w:szCs w:val="22"/>
      </w:rPr>
      <w:t>17</w:t>
    </w:r>
    <w:r>
      <w:rPr>
        <w:rStyle w:val="FontStyle49"/>
        <w:szCs w:val="22"/>
      </w:rPr>
      <w:fldChar w:fldCharType="end"/>
    </w:r>
  </w:p>
  <w:p w:rsidR="00A322E8" w:rsidRDefault="00A322E8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E8" w:rsidRDefault="00A322E8">
    <w:pPr>
      <w:pStyle w:val="Style1"/>
      <w:widowControl/>
      <w:spacing w:line="240" w:lineRule="auto"/>
      <w:jc w:val="right"/>
      <w:rPr>
        <w:rStyle w:val="FontStyle49"/>
        <w:szCs w:val="22"/>
      </w:rPr>
    </w:pPr>
    <w:r>
      <w:rPr>
        <w:rStyle w:val="FontStyle49"/>
        <w:szCs w:val="22"/>
      </w:rPr>
      <w:fldChar w:fldCharType="begin"/>
    </w:r>
    <w:r>
      <w:rPr>
        <w:rStyle w:val="FontStyle49"/>
        <w:szCs w:val="22"/>
      </w:rPr>
      <w:instrText>PAGE</w:instrText>
    </w:r>
    <w:r>
      <w:rPr>
        <w:rStyle w:val="FontStyle49"/>
        <w:szCs w:val="22"/>
      </w:rPr>
      <w:fldChar w:fldCharType="separate"/>
    </w:r>
    <w:r w:rsidR="00FA2F55">
      <w:rPr>
        <w:rStyle w:val="FontStyle49"/>
        <w:noProof/>
        <w:szCs w:val="22"/>
      </w:rPr>
      <w:t>21</w:t>
    </w:r>
    <w:r>
      <w:rPr>
        <w:rStyle w:val="FontStyle49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D30" w:rsidRDefault="006F2D30" w:rsidP="00F74F61">
      <w:r>
        <w:separator/>
      </w:r>
    </w:p>
  </w:footnote>
  <w:footnote w:type="continuationSeparator" w:id="0">
    <w:p w:rsidR="006F2D30" w:rsidRDefault="006F2D30" w:rsidP="00F74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2302B1D"/>
    <w:multiLevelType w:val="hybridMultilevel"/>
    <w:tmpl w:val="42E6B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5" w15:restartNumberingAfterBreak="0">
    <w:nsid w:val="05E43E92"/>
    <w:multiLevelType w:val="hybridMultilevel"/>
    <w:tmpl w:val="5410747C"/>
    <w:lvl w:ilvl="0" w:tplc="0419000F">
      <w:start w:val="1"/>
      <w:numFmt w:val="decimal"/>
      <w:lvlText w:val="%1."/>
      <w:lvlJc w:val="left"/>
      <w:pPr>
        <w:ind w:left="101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6" w15:restartNumberingAfterBreak="0">
    <w:nsid w:val="09E00627"/>
    <w:multiLevelType w:val="hybridMultilevel"/>
    <w:tmpl w:val="52225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7D67EC"/>
    <w:multiLevelType w:val="hybridMultilevel"/>
    <w:tmpl w:val="4778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52D6962"/>
    <w:multiLevelType w:val="hybridMultilevel"/>
    <w:tmpl w:val="44AA9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05CB1"/>
    <w:multiLevelType w:val="hybridMultilevel"/>
    <w:tmpl w:val="E08292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266F03"/>
    <w:multiLevelType w:val="hybridMultilevel"/>
    <w:tmpl w:val="46FE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DD34DF"/>
    <w:multiLevelType w:val="hybridMultilevel"/>
    <w:tmpl w:val="B8CCF7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2" w15:restartNumberingAfterBreak="0">
    <w:nsid w:val="79D94395"/>
    <w:multiLevelType w:val="hybridMultilevel"/>
    <w:tmpl w:val="C2C6C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A403847"/>
    <w:multiLevelType w:val="singleLevel"/>
    <w:tmpl w:val="81F63FD0"/>
    <w:lvl w:ilvl="0">
      <w:start w:val="2"/>
      <w:numFmt w:val="decimal"/>
      <w:lvlText w:val="%1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F175A14"/>
    <w:multiLevelType w:val="hybridMultilevel"/>
    <w:tmpl w:val="E9504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14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D2C"/>
    <w:rsid w:val="00000310"/>
    <w:rsid w:val="00002510"/>
    <w:rsid w:val="00005358"/>
    <w:rsid w:val="0001158C"/>
    <w:rsid w:val="0001467B"/>
    <w:rsid w:val="00014826"/>
    <w:rsid w:val="000204E4"/>
    <w:rsid w:val="00021B23"/>
    <w:rsid w:val="00021E30"/>
    <w:rsid w:val="00022131"/>
    <w:rsid w:val="00023357"/>
    <w:rsid w:val="000274CF"/>
    <w:rsid w:val="00033D53"/>
    <w:rsid w:val="00040781"/>
    <w:rsid w:val="00043B9E"/>
    <w:rsid w:val="00044E19"/>
    <w:rsid w:val="00047E35"/>
    <w:rsid w:val="000525C9"/>
    <w:rsid w:val="00056F0E"/>
    <w:rsid w:val="00057508"/>
    <w:rsid w:val="000634F1"/>
    <w:rsid w:val="000679E9"/>
    <w:rsid w:val="00075EF9"/>
    <w:rsid w:val="0007603A"/>
    <w:rsid w:val="00084440"/>
    <w:rsid w:val="00090578"/>
    <w:rsid w:val="000905EB"/>
    <w:rsid w:val="0009352B"/>
    <w:rsid w:val="00095012"/>
    <w:rsid w:val="0009790D"/>
    <w:rsid w:val="000A0D2B"/>
    <w:rsid w:val="000B67D5"/>
    <w:rsid w:val="000B7441"/>
    <w:rsid w:val="000C552E"/>
    <w:rsid w:val="000C75FF"/>
    <w:rsid w:val="000C7E41"/>
    <w:rsid w:val="000D0819"/>
    <w:rsid w:val="000D0BA6"/>
    <w:rsid w:val="000D1A48"/>
    <w:rsid w:val="000D1B77"/>
    <w:rsid w:val="000D6722"/>
    <w:rsid w:val="000D7818"/>
    <w:rsid w:val="000E2B9E"/>
    <w:rsid w:val="000E33C5"/>
    <w:rsid w:val="000E4C6E"/>
    <w:rsid w:val="000E5B9E"/>
    <w:rsid w:val="000F2CD2"/>
    <w:rsid w:val="000F32B9"/>
    <w:rsid w:val="000F4F0D"/>
    <w:rsid w:val="000F4FAE"/>
    <w:rsid w:val="000F7642"/>
    <w:rsid w:val="00100AC8"/>
    <w:rsid w:val="00100CF4"/>
    <w:rsid w:val="00102573"/>
    <w:rsid w:val="00106B8E"/>
    <w:rsid w:val="00107ADF"/>
    <w:rsid w:val="0012000D"/>
    <w:rsid w:val="001277F0"/>
    <w:rsid w:val="0013077B"/>
    <w:rsid w:val="0013222D"/>
    <w:rsid w:val="00135A8F"/>
    <w:rsid w:val="0013620F"/>
    <w:rsid w:val="00137C02"/>
    <w:rsid w:val="00141A67"/>
    <w:rsid w:val="001474D0"/>
    <w:rsid w:val="001520DE"/>
    <w:rsid w:val="00156DBA"/>
    <w:rsid w:val="0016156A"/>
    <w:rsid w:val="00172F37"/>
    <w:rsid w:val="00174EF4"/>
    <w:rsid w:val="00175E72"/>
    <w:rsid w:val="0018222A"/>
    <w:rsid w:val="00182C60"/>
    <w:rsid w:val="00186641"/>
    <w:rsid w:val="00187FB4"/>
    <w:rsid w:val="00191745"/>
    <w:rsid w:val="001973F1"/>
    <w:rsid w:val="001A0E33"/>
    <w:rsid w:val="001A3930"/>
    <w:rsid w:val="001A5180"/>
    <w:rsid w:val="001A7433"/>
    <w:rsid w:val="001B14D3"/>
    <w:rsid w:val="001B6E28"/>
    <w:rsid w:val="001B751A"/>
    <w:rsid w:val="001D071E"/>
    <w:rsid w:val="001D0B3B"/>
    <w:rsid w:val="001D23B3"/>
    <w:rsid w:val="001E0927"/>
    <w:rsid w:val="001E51EF"/>
    <w:rsid w:val="001E55A0"/>
    <w:rsid w:val="001E5ADD"/>
    <w:rsid w:val="001E61C0"/>
    <w:rsid w:val="001F24B8"/>
    <w:rsid w:val="00202F36"/>
    <w:rsid w:val="00204ED9"/>
    <w:rsid w:val="00205B84"/>
    <w:rsid w:val="00212F92"/>
    <w:rsid w:val="00222EB1"/>
    <w:rsid w:val="0022495D"/>
    <w:rsid w:val="00226CD6"/>
    <w:rsid w:val="00230BEB"/>
    <w:rsid w:val="002332B4"/>
    <w:rsid w:val="00237E0C"/>
    <w:rsid w:val="00240F48"/>
    <w:rsid w:val="00243FA6"/>
    <w:rsid w:val="00253980"/>
    <w:rsid w:val="0025549C"/>
    <w:rsid w:val="00257F87"/>
    <w:rsid w:val="00262669"/>
    <w:rsid w:val="002649F0"/>
    <w:rsid w:val="00271066"/>
    <w:rsid w:val="00273CB2"/>
    <w:rsid w:val="00283F25"/>
    <w:rsid w:val="00287204"/>
    <w:rsid w:val="00292161"/>
    <w:rsid w:val="00293E4B"/>
    <w:rsid w:val="002953FB"/>
    <w:rsid w:val="00295C43"/>
    <w:rsid w:val="00297A4B"/>
    <w:rsid w:val="002A11D4"/>
    <w:rsid w:val="002A246E"/>
    <w:rsid w:val="002B3A8B"/>
    <w:rsid w:val="002B6078"/>
    <w:rsid w:val="002C1E6A"/>
    <w:rsid w:val="002C6D3D"/>
    <w:rsid w:val="002D2EF1"/>
    <w:rsid w:val="002D3228"/>
    <w:rsid w:val="002D437E"/>
    <w:rsid w:val="002E4A87"/>
    <w:rsid w:val="002E64AB"/>
    <w:rsid w:val="002F214F"/>
    <w:rsid w:val="002F4894"/>
    <w:rsid w:val="00304358"/>
    <w:rsid w:val="003043DD"/>
    <w:rsid w:val="003101EA"/>
    <w:rsid w:val="003208BB"/>
    <w:rsid w:val="00324223"/>
    <w:rsid w:val="003326EF"/>
    <w:rsid w:val="003409BA"/>
    <w:rsid w:val="00345382"/>
    <w:rsid w:val="00354052"/>
    <w:rsid w:val="0036151B"/>
    <w:rsid w:val="0036204A"/>
    <w:rsid w:val="00372B7F"/>
    <w:rsid w:val="00377E6E"/>
    <w:rsid w:val="00381C95"/>
    <w:rsid w:val="00381CB6"/>
    <w:rsid w:val="00386616"/>
    <w:rsid w:val="00386BCC"/>
    <w:rsid w:val="0039154F"/>
    <w:rsid w:val="00393B9A"/>
    <w:rsid w:val="00394D38"/>
    <w:rsid w:val="00396581"/>
    <w:rsid w:val="00397AA1"/>
    <w:rsid w:val="003A05D5"/>
    <w:rsid w:val="003A0990"/>
    <w:rsid w:val="003A09D1"/>
    <w:rsid w:val="003A54B7"/>
    <w:rsid w:val="003A6D1F"/>
    <w:rsid w:val="003B128C"/>
    <w:rsid w:val="003B1A80"/>
    <w:rsid w:val="003B3C1C"/>
    <w:rsid w:val="003B5BE1"/>
    <w:rsid w:val="003B63D6"/>
    <w:rsid w:val="003B686D"/>
    <w:rsid w:val="003B70DF"/>
    <w:rsid w:val="003C3C0B"/>
    <w:rsid w:val="003C4DB4"/>
    <w:rsid w:val="003C5EDE"/>
    <w:rsid w:val="003C6751"/>
    <w:rsid w:val="003D055F"/>
    <w:rsid w:val="003D104D"/>
    <w:rsid w:val="003D2312"/>
    <w:rsid w:val="003D4174"/>
    <w:rsid w:val="003F13E1"/>
    <w:rsid w:val="004016DC"/>
    <w:rsid w:val="00402684"/>
    <w:rsid w:val="00404CA7"/>
    <w:rsid w:val="0040560A"/>
    <w:rsid w:val="004069A6"/>
    <w:rsid w:val="004071D4"/>
    <w:rsid w:val="00411771"/>
    <w:rsid w:val="004131C0"/>
    <w:rsid w:val="0041345F"/>
    <w:rsid w:val="00415110"/>
    <w:rsid w:val="004157CC"/>
    <w:rsid w:val="00431979"/>
    <w:rsid w:val="00431D10"/>
    <w:rsid w:val="00433E07"/>
    <w:rsid w:val="00434039"/>
    <w:rsid w:val="004352EE"/>
    <w:rsid w:val="0043583C"/>
    <w:rsid w:val="004358A1"/>
    <w:rsid w:val="00437C24"/>
    <w:rsid w:val="00442124"/>
    <w:rsid w:val="00443039"/>
    <w:rsid w:val="004500E2"/>
    <w:rsid w:val="00453D01"/>
    <w:rsid w:val="0045540A"/>
    <w:rsid w:val="004556B9"/>
    <w:rsid w:val="00456238"/>
    <w:rsid w:val="00456EE4"/>
    <w:rsid w:val="00460FFF"/>
    <w:rsid w:val="00463C89"/>
    <w:rsid w:val="00464110"/>
    <w:rsid w:val="00464E14"/>
    <w:rsid w:val="00465C06"/>
    <w:rsid w:val="00467133"/>
    <w:rsid w:val="00472D2D"/>
    <w:rsid w:val="004814F9"/>
    <w:rsid w:val="00481A97"/>
    <w:rsid w:val="00491DA3"/>
    <w:rsid w:val="00494DAE"/>
    <w:rsid w:val="004A000E"/>
    <w:rsid w:val="004A0D95"/>
    <w:rsid w:val="004A11A7"/>
    <w:rsid w:val="004A1E77"/>
    <w:rsid w:val="004B20D4"/>
    <w:rsid w:val="004B69B9"/>
    <w:rsid w:val="004C29B2"/>
    <w:rsid w:val="004D0EF2"/>
    <w:rsid w:val="004D3F1E"/>
    <w:rsid w:val="004D6035"/>
    <w:rsid w:val="004E14E9"/>
    <w:rsid w:val="004E2E69"/>
    <w:rsid w:val="004E56A5"/>
    <w:rsid w:val="004E5DE2"/>
    <w:rsid w:val="004E6575"/>
    <w:rsid w:val="004E7141"/>
    <w:rsid w:val="004F4273"/>
    <w:rsid w:val="004F7DDB"/>
    <w:rsid w:val="00502656"/>
    <w:rsid w:val="005026C8"/>
    <w:rsid w:val="00504264"/>
    <w:rsid w:val="00505E9C"/>
    <w:rsid w:val="005171DD"/>
    <w:rsid w:val="00517340"/>
    <w:rsid w:val="00522BFF"/>
    <w:rsid w:val="00523795"/>
    <w:rsid w:val="00532BCF"/>
    <w:rsid w:val="00533355"/>
    <w:rsid w:val="00533C5B"/>
    <w:rsid w:val="00536C6E"/>
    <w:rsid w:val="00543178"/>
    <w:rsid w:val="005513C4"/>
    <w:rsid w:val="00553249"/>
    <w:rsid w:val="00554412"/>
    <w:rsid w:val="00554C39"/>
    <w:rsid w:val="0055526F"/>
    <w:rsid w:val="0056213A"/>
    <w:rsid w:val="00562593"/>
    <w:rsid w:val="00571DDD"/>
    <w:rsid w:val="00577295"/>
    <w:rsid w:val="00581E18"/>
    <w:rsid w:val="005825EC"/>
    <w:rsid w:val="005A00AD"/>
    <w:rsid w:val="005A25C8"/>
    <w:rsid w:val="005B0807"/>
    <w:rsid w:val="005B43DD"/>
    <w:rsid w:val="005B7E30"/>
    <w:rsid w:val="005C0A7B"/>
    <w:rsid w:val="005C0E31"/>
    <w:rsid w:val="005C1453"/>
    <w:rsid w:val="005C1CEA"/>
    <w:rsid w:val="005C5278"/>
    <w:rsid w:val="005D2BC0"/>
    <w:rsid w:val="005E76D8"/>
    <w:rsid w:val="005E7D0C"/>
    <w:rsid w:val="005F1F11"/>
    <w:rsid w:val="005F6CEA"/>
    <w:rsid w:val="00607274"/>
    <w:rsid w:val="0061091B"/>
    <w:rsid w:val="00615991"/>
    <w:rsid w:val="006159A2"/>
    <w:rsid w:val="006205D0"/>
    <w:rsid w:val="006206EE"/>
    <w:rsid w:val="006225F0"/>
    <w:rsid w:val="00624522"/>
    <w:rsid w:val="00625384"/>
    <w:rsid w:val="00633886"/>
    <w:rsid w:val="006349EC"/>
    <w:rsid w:val="00634C88"/>
    <w:rsid w:val="0063500A"/>
    <w:rsid w:val="00635688"/>
    <w:rsid w:val="00636ABD"/>
    <w:rsid w:val="00636E3A"/>
    <w:rsid w:val="00641453"/>
    <w:rsid w:val="0064182E"/>
    <w:rsid w:val="00642038"/>
    <w:rsid w:val="00645D7D"/>
    <w:rsid w:val="0064671A"/>
    <w:rsid w:val="00650D09"/>
    <w:rsid w:val="00651A3B"/>
    <w:rsid w:val="006545FE"/>
    <w:rsid w:val="00655B5C"/>
    <w:rsid w:val="00656AC5"/>
    <w:rsid w:val="006601C0"/>
    <w:rsid w:val="00663875"/>
    <w:rsid w:val="00671379"/>
    <w:rsid w:val="006720DA"/>
    <w:rsid w:val="0067322C"/>
    <w:rsid w:val="00687190"/>
    <w:rsid w:val="00693B25"/>
    <w:rsid w:val="00693E86"/>
    <w:rsid w:val="006962B8"/>
    <w:rsid w:val="006A31BB"/>
    <w:rsid w:val="006A5DD6"/>
    <w:rsid w:val="006C0BB5"/>
    <w:rsid w:val="006C1732"/>
    <w:rsid w:val="006C3486"/>
    <w:rsid w:val="006C4F3B"/>
    <w:rsid w:val="006D047B"/>
    <w:rsid w:val="006D4B32"/>
    <w:rsid w:val="006D75AA"/>
    <w:rsid w:val="006D7A03"/>
    <w:rsid w:val="006D7A85"/>
    <w:rsid w:val="006E09FB"/>
    <w:rsid w:val="006E194F"/>
    <w:rsid w:val="006E2CE7"/>
    <w:rsid w:val="006E3BEF"/>
    <w:rsid w:val="006E4152"/>
    <w:rsid w:val="006F03DA"/>
    <w:rsid w:val="006F2D30"/>
    <w:rsid w:val="006F76BF"/>
    <w:rsid w:val="00704934"/>
    <w:rsid w:val="007053D4"/>
    <w:rsid w:val="00706D52"/>
    <w:rsid w:val="007102E3"/>
    <w:rsid w:val="00710686"/>
    <w:rsid w:val="007231F8"/>
    <w:rsid w:val="00723BFA"/>
    <w:rsid w:val="00725A1B"/>
    <w:rsid w:val="00733CFE"/>
    <w:rsid w:val="007409D0"/>
    <w:rsid w:val="0074188D"/>
    <w:rsid w:val="00744962"/>
    <w:rsid w:val="007459AE"/>
    <w:rsid w:val="00746686"/>
    <w:rsid w:val="007474F2"/>
    <w:rsid w:val="007475BF"/>
    <w:rsid w:val="00752260"/>
    <w:rsid w:val="00752490"/>
    <w:rsid w:val="007537F7"/>
    <w:rsid w:val="00755D66"/>
    <w:rsid w:val="007567DF"/>
    <w:rsid w:val="00757306"/>
    <w:rsid w:val="00767EFB"/>
    <w:rsid w:val="00771F3A"/>
    <w:rsid w:val="0077557C"/>
    <w:rsid w:val="00782D9A"/>
    <w:rsid w:val="00782DDD"/>
    <w:rsid w:val="007839FF"/>
    <w:rsid w:val="0078432F"/>
    <w:rsid w:val="0078447F"/>
    <w:rsid w:val="00785CA9"/>
    <w:rsid w:val="00787D2C"/>
    <w:rsid w:val="00793E19"/>
    <w:rsid w:val="00793E6A"/>
    <w:rsid w:val="00795366"/>
    <w:rsid w:val="0079552E"/>
    <w:rsid w:val="00795E09"/>
    <w:rsid w:val="00797A58"/>
    <w:rsid w:val="007A14C9"/>
    <w:rsid w:val="007A32A6"/>
    <w:rsid w:val="007A6969"/>
    <w:rsid w:val="007A6E67"/>
    <w:rsid w:val="007B5477"/>
    <w:rsid w:val="007B60FF"/>
    <w:rsid w:val="007C3FAF"/>
    <w:rsid w:val="007C70F5"/>
    <w:rsid w:val="007D3F38"/>
    <w:rsid w:val="007D538C"/>
    <w:rsid w:val="007D594B"/>
    <w:rsid w:val="007E15AB"/>
    <w:rsid w:val="007E289A"/>
    <w:rsid w:val="007E4E4F"/>
    <w:rsid w:val="007F292B"/>
    <w:rsid w:val="007F4A63"/>
    <w:rsid w:val="007F630C"/>
    <w:rsid w:val="008028EC"/>
    <w:rsid w:val="00803DB4"/>
    <w:rsid w:val="00804F9E"/>
    <w:rsid w:val="008074A4"/>
    <w:rsid w:val="00810AAD"/>
    <w:rsid w:val="0082232A"/>
    <w:rsid w:val="00825623"/>
    <w:rsid w:val="00831C1F"/>
    <w:rsid w:val="00832406"/>
    <w:rsid w:val="0083399B"/>
    <w:rsid w:val="00834656"/>
    <w:rsid w:val="0083789D"/>
    <w:rsid w:val="00846C41"/>
    <w:rsid w:val="0085341A"/>
    <w:rsid w:val="00855824"/>
    <w:rsid w:val="00857B61"/>
    <w:rsid w:val="00861F46"/>
    <w:rsid w:val="0086341C"/>
    <w:rsid w:val="00873BF5"/>
    <w:rsid w:val="008740BF"/>
    <w:rsid w:val="00874247"/>
    <w:rsid w:val="0087799F"/>
    <w:rsid w:val="0088141F"/>
    <w:rsid w:val="008844DF"/>
    <w:rsid w:val="008853D1"/>
    <w:rsid w:val="00886B26"/>
    <w:rsid w:val="008913CC"/>
    <w:rsid w:val="008915E8"/>
    <w:rsid w:val="00896E2B"/>
    <w:rsid w:val="008A6D7C"/>
    <w:rsid w:val="008A79B4"/>
    <w:rsid w:val="008B4343"/>
    <w:rsid w:val="008B4A36"/>
    <w:rsid w:val="008B7266"/>
    <w:rsid w:val="008C0299"/>
    <w:rsid w:val="008C4B06"/>
    <w:rsid w:val="008C5462"/>
    <w:rsid w:val="008E4B17"/>
    <w:rsid w:val="008E7BC5"/>
    <w:rsid w:val="008F36BB"/>
    <w:rsid w:val="008F4CDA"/>
    <w:rsid w:val="008F5F59"/>
    <w:rsid w:val="008F77E2"/>
    <w:rsid w:val="0090194E"/>
    <w:rsid w:val="0090602B"/>
    <w:rsid w:val="00915016"/>
    <w:rsid w:val="00920C59"/>
    <w:rsid w:val="00934B62"/>
    <w:rsid w:val="00940419"/>
    <w:rsid w:val="00941688"/>
    <w:rsid w:val="00944039"/>
    <w:rsid w:val="00946024"/>
    <w:rsid w:val="009473E7"/>
    <w:rsid w:val="009500C7"/>
    <w:rsid w:val="00953650"/>
    <w:rsid w:val="00955AD1"/>
    <w:rsid w:val="009567D6"/>
    <w:rsid w:val="0096046B"/>
    <w:rsid w:val="009618AD"/>
    <w:rsid w:val="0096467C"/>
    <w:rsid w:val="0096598E"/>
    <w:rsid w:val="009663EF"/>
    <w:rsid w:val="00966C7F"/>
    <w:rsid w:val="00980250"/>
    <w:rsid w:val="009825DF"/>
    <w:rsid w:val="0098516E"/>
    <w:rsid w:val="00990944"/>
    <w:rsid w:val="00994981"/>
    <w:rsid w:val="00996FE2"/>
    <w:rsid w:val="009A198F"/>
    <w:rsid w:val="009A20FE"/>
    <w:rsid w:val="009A4410"/>
    <w:rsid w:val="009A4977"/>
    <w:rsid w:val="009B16C3"/>
    <w:rsid w:val="009B3799"/>
    <w:rsid w:val="009B6B6F"/>
    <w:rsid w:val="009C36DD"/>
    <w:rsid w:val="009C6392"/>
    <w:rsid w:val="009D542B"/>
    <w:rsid w:val="009D60BB"/>
    <w:rsid w:val="009E397F"/>
    <w:rsid w:val="009E78E0"/>
    <w:rsid w:val="009F056B"/>
    <w:rsid w:val="009F173E"/>
    <w:rsid w:val="009F4298"/>
    <w:rsid w:val="009F4623"/>
    <w:rsid w:val="009F6557"/>
    <w:rsid w:val="00A005DA"/>
    <w:rsid w:val="00A0095E"/>
    <w:rsid w:val="00A00CD7"/>
    <w:rsid w:val="00A06CF5"/>
    <w:rsid w:val="00A07D5A"/>
    <w:rsid w:val="00A10E3D"/>
    <w:rsid w:val="00A15F37"/>
    <w:rsid w:val="00A168B3"/>
    <w:rsid w:val="00A17577"/>
    <w:rsid w:val="00A17D6D"/>
    <w:rsid w:val="00A2157C"/>
    <w:rsid w:val="00A21F8B"/>
    <w:rsid w:val="00A2328F"/>
    <w:rsid w:val="00A261A6"/>
    <w:rsid w:val="00A3110D"/>
    <w:rsid w:val="00A31610"/>
    <w:rsid w:val="00A322E8"/>
    <w:rsid w:val="00A42A98"/>
    <w:rsid w:val="00A4346B"/>
    <w:rsid w:val="00A44702"/>
    <w:rsid w:val="00A44C6C"/>
    <w:rsid w:val="00A46BC6"/>
    <w:rsid w:val="00A53869"/>
    <w:rsid w:val="00A64906"/>
    <w:rsid w:val="00A748E6"/>
    <w:rsid w:val="00A74D83"/>
    <w:rsid w:val="00A804EC"/>
    <w:rsid w:val="00A80529"/>
    <w:rsid w:val="00A82BAE"/>
    <w:rsid w:val="00A84053"/>
    <w:rsid w:val="00A873AF"/>
    <w:rsid w:val="00A9109B"/>
    <w:rsid w:val="00A92639"/>
    <w:rsid w:val="00AA1CFC"/>
    <w:rsid w:val="00AB067B"/>
    <w:rsid w:val="00AB1B1A"/>
    <w:rsid w:val="00AB3077"/>
    <w:rsid w:val="00AB5588"/>
    <w:rsid w:val="00AB7033"/>
    <w:rsid w:val="00AC599A"/>
    <w:rsid w:val="00AD3696"/>
    <w:rsid w:val="00AD44A8"/>
    <w:rsid w:val="00AD64E8"/>
    <w:rsid w:val="00AD661C"/>
    <w:rsid w:val="00AD6C98"/>
    <w:rsid w:val="00AE2E37"/>
    <w:rsid w:val="00AE37F5"/>
    <w:rsid w:val="00AE4BEA"/>
    <w:rsid w:val="00AE7B15"/>
    <w:rsid w:val="00AF1322"/>
    <w:rsid w:val="00AF1F62"/>
    <w:rsid w:val="00AF29B6"/>
    <w:rsid w:val="00AF3D28"/>
    <w:rsid w:val="00AF708A"/>
    <w:rsid w:val="00B0451C"/>
    <w:rsid w:val="00B06431"/>
    <w:rsid w:val="00B07B0D"/>
    <w:rsid w:val="00B1017B"/>
    <w:rsid w:val="00B116BE"/>
    <w:rsid w:val="00B166D7"/>
    <w:rsid w:val="00B17F79"/>
    <w:rsid w:val="00B24828"/>
    <w:rsid w:val="00B2565D"/>
    <w:rsid w:val="00B25CE1"/>
    <w:rsid w:val="00B33344"/>
    <w:rsid w:val="00B347D0"/>
    <w:rsid w:val="00B3493B"/>
    <w:rsid w:val="00B368F5"/>
    <w:rsid w:val="00B45612"/>
    <w:rsid w:val="00B472AF"/>
    <w:rsid w:val="00B47946"/>
    <w:rsid w:val="00B505C6"/>
    <w:rsid w:val="00B50A3A"/>
    <w:rsid w:val="00B517D1"/>
    <w:rsid w:val="00B62F38"/>
    <w:rsid w:val="00B649A1"/>
    <w:rsid w:val="00B64FF0"/>
    <w:rsid w:val="00B6518D"/>
    <w:rsid w:val="00B65964"/>
    <w:rsid w:val="00B71E90"/>
    <w:rsid w:val="00B73F6C"/>
    <w:rsid w:val="00B7490C"/>
    <w:rsid w:val="00B77EDD"/>
    <w:rsid w:val="00B80715"/>
    <w:rsid w:val="00B81C63"/>
    <w:rsid w:val="00B83FA8"/>
    <w:rsid w:val="00B86541"/>
    <w:rsid w:val="00B9223B"/>
    <w:rsid w:val="00B93248"/>
    <w:rsid w:val="00B93DCF"/>
    <w:rsid w:val="00B95B65"/>
    <w:rsid w:val="00B95D8C"/>
    <w:rsid w:val="00BA44CC"/>
    <w:rsid w:val="00BB19DA"/>
    <w:rsid w:val="00BB1BC7"/>
    <w:rsid w:val="00BB4679"/>
    <w:rsid w:val="00BC2365"/>
    <w:rsid w:val="00BC7048"/>
    <w:rsid w:val="00BC7FB7"/>
    <w:rsid w:val="00BD1C8B"/>
    <w:rsid w:val="00BD4F9E"/>
    <w:rsid w:val="00BE1195"/>
    <w:rsid w:val="00BE322E"/>
    <w:rsid w:val="00BE4B3A"/>
    <w:rsid w:val="00BE72B8"/>
    <w:rsid w:val="00BF0173"/>
    <w:rsid w:val="00BF4019"/>
    <w:rsid w:val="00BF43C5"/>
    <w:rsid w:val="00BF5323"/>
    <w:rsid w:val="00C00AF7"/>
    <w:rsid w:val="00C01D7F"/>
    <w:rsid w:val="00C07DA8"/>
    <w:rsid w:val="00C102F4"/>
    <w:rsid w:val="00C12FA9"/>
    <w:rsid w:val="00C16847"/>
    <w:rsid w:val="00C16B8C"/>
    <w:rsid w:val="00C17848"/>
    <w:rsid w:val="00C25334"/>
    <w:rsid w:val="00C35C36"/>
    <w:rsid w:val="00C3673E"/>
    <w:rsid w:val="00C37F83"/>
    <w:rsid w:val="00C4002C"/>
    <w:rsid w:val="00C40ABF"/>
    <w:rsid w:val="00C43153"/>
    <w:rsid w:val="00C43A34"/>
    <w:rsid w:val="00C44E41"/>
    <w:rsid w:val="00C44EE2"/>
    <w:rsid w:val="00C47208"/>
    <w:rsid w:val="00C5005A"/>
    <w:rsid w:val="00C52DA4"/>
    <w:rsid w:val="00C541BB"/>
    <w:rsid w:val="00C55544"/>
    <w:rsid w:val="00C5565B"/>
    <w:rsid w:val="00C556AD"/>
    <w:rsid w:val="00C5580A"/>
    <w:rsid w:val="00C60398"/>
    <w:rsid w:val="00C61563"/>
    <w:rsid w:val="00C619A8"/>
    <w:rsid w:val="00C655F7"/>
    <w:rsid w:val="00C71564"/>
    <w:rsid w:val="00C71E23"/>
    <w:rsid w:val="00C81DCD"/>
    <w:rsid w:val="00C82C77"/>
    <w:rsid w:val="00C92455"/>
    <w:rsid w:val="00CA4205"/>
    <w:rsid w:val="00CA4DE8"/>
    <w:rsid w:val="00CA73DC"/>
    <w:rsid w:val="00CC2267"/>
    <w:rsid w:val="00CC4001"/>
    <w:rsid w:val="00CC5EFA"/>
    <w:rsid w:val="00CD295B"/>
    <w:rsid w:val="00CD394B"/>
    <w:rsid w:val="00CD531E"/>
    <w:rsid w:val="00CE06FD"/>
    <w:rsid w:val="00CE1D37"/>
    <w:rsid w:val="00CE52C7"/>
    <w:rsid w:val="00CE67E8"/>
    <w:rsid w:val="00CF141E"/>
    <w:rsid w:val="00CF15F3"/>
    <w:rsid w:val="00D002F9"/>
    <w:rsid w:val="00D038CE"/>
    <w:rsid w:val="00D16BDF"/>
    <w:rsid w:val="00D20E97"/>
    <w:rsid w:val="00D2112D"/>
    <w:rsid w:val="00D22ABD"/>
    <w:rsid w:val="00D239B4"/>
    <w:rsid w:val="00D3712A"/>
    <w:rsid w:val="00D469FD"/>
    <w:rsid w:val="00D63163"/>
    <w:rsid w:val="00D63449"/>
    <w:rsid w:val="00D64A8E"/>
    <w:rsid w:val="00D67E36"/>
    <w:rsid w:val="00D72091"/>
    <w:rsid w:val="00D80D3D"/>
    <w:rsid w:val="00D8220B"/>
    <w:rsid w:val="00D85C6A"/>
    <w:rsid w:val="00D85D27"/>
    <w:rsid w:val="00D923CB"/>
    <w:rsid w:val="00D94A98"/>
    <w:rsid w:val="00D957BC"/>
    <w:rsid w:val="00DA3296"/>
    <w:rsid w:val="00DA340B"/>
    <w:rsid w:val="00DA6013"/>
    <w:rsid w:val="00DA7E39"/>
    <w:rsid w:val="00DB686A"/>
    <w:rsid w:val="00DB7F0E"/>
    <w:rsid w:val="00DC430D"/>
    <w:rsid w:val="00DD35E3"/>
    <w:rsid w:val="00DD45EC"/>
    <w:rsid w:val="00DD744B"/>
    <w:rsid w:val="00DD7FE4"/>
    <w:rsid w:val="00DE5D94"/>
    <w:rsid w:val="00DF079F"/>
    <w:rsid w:val="00DF3326"/>
    <w:rsid w:val="00DF649C"/>
    <w:rsid w:val="00DF6AF8"/>
    <w:rsid w:val="00E03B28"/>
    <w:rsid w:val="00E06C67"/>
    <w:rsid w:val="00E06CF0"/>
    <w:rsid w:val="00E1678F"/>
    <w:rsid w:val="00E17B09"/>
    <w:rsid w:val="00E274A2"/>
    <w:rsid w:val="00E277D6"/>
    <w:rsid w:val="00E32E9F"/>
    <w:rsid w:val="00E3361A"/>
    <w:rsid w:val="00E37926"/>
    <w:rsid w:val="00E37D63"/>
    <w:rsid w:val="00E45060"/>
    <w:rsid w:val="00E45564"/>
    <w:rsid w:val="00E636BA"/>
    <w:rsid w:val="00E6495A"/>
    <w:rsid w:val="00E74CA5"/>
    <w:rsid w:val="00E75456"/>
    <w:rsid w:val="00E826A1"/>
    <w:rsid w:val="00E829AC"/>
    <w:rsid w:val="00E84D40"/>
    <w:rsid w:val="00E850C5"/>
    <w:rsid w:val="00E864EA"/>
    <w:rsid w:val="00E921C2"/>
    <w:rsid w:val="00E9345E"/>
    <w:rsid w:val="00E9773B"/>
    <w:rsid w:val="00EA38AF"/>
    <w:rsid w:val="00EA5F3E"/>
    <w:rsid w:val="00EA628D"/>
    <w:rsid w:val="00EA7994"/>
    <w:rsid w:val="00EB6C2B"/>
    <w:rsid w:val="00EC73F3"/>
    <w:rsid w:val="00EC7435"/>
    <w:rsid w:val="00EC7D21"/>
    <w:rsid w:val="00ED721C"/>
    <w:rsid w:val="00EE766E"/>
    <w:rsid w:val="00EF14B6"/>
    <w:rsid w:val="00EF501A"/>
    <w:rsid w:val="00EF644C"/>
    <w:rsid w:val="00F01563"/>
    <w:rsid w:val="00F1410F"/>
    <w:rsid w:val="00F20C78"/>
    <w:rsid w:val="00F21F91"/>
    <w:rsid w:val="00F2248F"/>
    <w:rsid w:val="00F241C4"/>
    <w:rsid w:val="00F25988"/>
    <w:rsid w:val="00F27E8B"/>
    <w:rsid w:val="00F352C3"/>
    <w:rsid w:val="00F51645"/>
    <w:rsid w:val="00F51A0D"/>
    <w:rsid w:val="00F532E9"/>
    <w:rsid w:val="00F538BE"/>
    <w:rsid w:val="00F54042"/>
    <w:rsid w:val="00F55971"/>
    <w:rsid w:val="00F55F05"/>
    <w:rsid w:val="00F648DB"/>
    <w:rsid w:val="00F711F0"/>
    <w:rsid w:val="00F74F61"/>
    <w:rsid w:val="00F80995"/>
    <w:rsid w:val="00F84D55"/>
    <w:rsid w:val="00F860DF"/>
    <w:rsid w:val="00F9066D"/>
    <w:rsid w:val="00F93BA5"/>
    <w:rsid w:val="00F97F29"/>
    <w:rsid w:val="00FA2F55"/>
    <w:rsid w:val="00FA7700"/>
    <w:rsid w:val="00FB2D13"/>
    <w:rsid w:val="00FC320A"/>
    <w:rsid w:val="00FC527F"/>
    <w:rsid w:val="00FD0339"/>
    <w:rsid w:val="00FD0BE4"/>
    <w:rsid w:val="00FD5E17"/>
    <w:rsid w:val="00FE16E5"/>
    <w:rsid w:val="00FE345B"/>
    <w:rsid w:val="00FE35D9"/>
    <w:rsid w:val="00FE7DC1"/>
    <w:rsid w:val="00FF66EF"/>
    <w:rsid w:val="00FF6DCB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D2FCE"/>
  <w15:docId w15:val="{CF8D8351-FDCA-4C73-B064-3F61DAFE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F3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87D2C"/>
    <w:pPr>
      <w:keepNext/>
      <w:widowControl/>
      <w:adjustRightInd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787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87D2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locked/>
    <w:rsid w:val="00787D2C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787D2C"/>
    <w:pPr>
      <w:spacing w:line="276" w:lineRule="exact"/>
      <w:jc w:val="center"/>
    </w:pPr>
  </w:style>
  <w:style w:type="paragraph" w:customStyle="1" w:styleId="Style2">
    <w:name w:val="Style2"/>
    <w:basedOn w:val="a"/>
    <w:uiPriority w:val="99"/>
    <w:rsid w:val="00787D2C"/>
    <w:pPr>
      <w:spacing w:line="322" w:lineRule="exact"/>
      <w:jc w:val="center"/>
    </w:pPr>
  </w:style>
  <w:style w:type="paragraph" w:customStyle="1" w:styleId="Style3">
    <w:name w:val="Style3"/>
    <w:basedOn w:val="a"/>
    <w:uiPriority w:val="99"/>
    <w:rsid w:val="00787D2C"/>
    <w:pPr>
      <w:spacing w:line="274" w:lineRule="exact"/>
    </w:pPr>
  </w:style>
  <w:style w:type="paragraph" w:customStyle="1" w:styleId="Style4">
    <w:name w:val="Style4"/>
    <w:basedOn w:val="a"/>
    <w:uiPriority w:val="99"/>
    <w:rsid w:val="00787D2C"/>
  </w:style>
  <w:style w:type="paragraph" w:customStyle="1" w:styleId="Style5">
    <w:name w:val="Style5"/>
    <w:basedOn w:val="a"/>
    <w:uiPriority w:val="99"/>
    <w:rsid w:val="00787D2C"/>
    <w:pPr>
      <w:spacing w:line="276" w:lineRule="exact"/>
      <w:jc w:val="center"/>
    </w:pPr>
  </w:style>
  <w:style w:type="paragraph" w:customStyle="1" w:styleId="Style6">
    <w:name w:val="Style6"/>
    <w:basedOn w:val="a"/>
    <w:uiPriority w:val="99"/>
    <w:rsid w:val="00787D2C"/>
    <w:pPr>
      <w:jc w:val="both"/>
    </w:pPr>
  </w:style>
  <w:style w:type="paragraph" w:customStyle="1" w:styleId="Style7">
    <w:name w:val="Style7"/>
    <w:basedOn w:val="a"/>
    <w:uiPriority w:val="99"/>
    <w:rsid w:val="00787D2C"/>
    <w:pPr>
      <w:jc w:val="center"/>
    </w:pPr>
  </w:style>
  <w:style w:type="paragraph" w:customStyle="1" w:styleId="Style8">
    <w:name w:val="Style8"/>
    <w:basedOn w:val="a"/>
    <w:uiPriority w:val="99"/>
    <w:rsid w:val="00787D2C"/>
  </w:style>
  <w:style w:type="paragraph" w:customStyle="1" w:styleId="Style9">
    <w:name w:val="Style9"/>
    <w:basedOn w:val="a"/>
    <w:uiPriority w:val="99"/>
    <w:rsid w:val="00787D2C"/>
    <w:pPr>
      <w:spacing w:line="278" w:lineRule="exact"/>
    </w:pPr>
  </w:style>
  <w:style w:type="paragraph" w:customStyle="1" w:styleId="Style10">
    <w:name w:val="Style10"/>
    <w:basedOn w:val="a"/>
    <w:uiPriority w:val="99"/>
    <w:rsid w:val="00787D2C"/>
    <w:pPr>
      <w:spacing w:line="276" w:lineRule="exact"/>
      <w:ind w:firstLine="86"/>
    </w:pPr>
  </w:style>
  <w:style w:type="paragraph" w:customStyle="1" w:styleId="Style11">
    <w:name w:val="Style11"/>
    <w:basedOn w:val="a"/>
    <w:uiPriority w:val="99"/>
    <w:rsid w:val="00787D2C"/>
    <w:pPr>
      <w:spacing w:line="415" w:lineRule="exact"/>
    </w:pPr>
  </w:style>
  <w:style w:type="paragraph" w:customStyle="1" w:styleId="Style12">
    <w:name w:val="Style12"/>
    <w:basedOn w:val="a"/>
    <w:uiPriority w:val="99"/>
    <w:rsid w:val="00787D2C"/>
    <w:pPr>
      <w:spacing w:line="274" w:lineRule="exact"/>
      <w:ind w:hanging="360"/>
    </w:pPr>
  </w:style>
  <w:style w:type="paragraph" w:customStyle="1" w:styleId="Style13">
    <w:name w:val="Style13"/>
    <w:basedOn w:val="a"/>
    <w:uiPriority w:val="99"/>
    <w:rsid w:val="00787D2C"/>
  </w:style>
  <w:style w:type="paragraph" w:customStyle="1" w:styleId="Style14">
    <w:name w:val="Style14"/>
    <w:basedOn w:val="a"/>
    <w:uiPriority w:val="99"/>
    <w:rsid w:val="00787D2C"/>
  </w:style>
  <w:style w:type="paragraph" w:customStyle="1" w:styleId="Style15">
    <w:name w:val="Style15"/>
    <w:basedOn w:val="a"/>
    <w:uiPriority w:val="99"/>
    <w:rsid w:val="00787D2C"/>
    <w:pPr>
      <w:spacing w:line="274" w:lineRule="exact"/>
      <w:jc w:val="center"/>
    </w:pPr>
  </w:style>
  <w:style w:type="paragraph" w:customStyle="1" w:styleId="Style16">
    <w:name w:val="Style16"/>
    <w:basedOn w:val="a"/>
    <w:uiPriority w:val="99"/>
    <w:rsid w:val="00787D2C"/>
    <w:pPr>
      <w:spacing w:line="276" w:lineRule="exact"/>
      <w:ind w:hanging="360"/>
    </w:pPr>
  </w:style>
  <w:style w:type="paragraph" w:customStyle="1" w:styleId="Style17">
    <w:name w:val="Style17"/>
    <w:basedOn w:val="a"/>
    <w:uiPriority w:val="99"/>
    <w:rsid w:val="00787D2C"/>
  </w:style>
  <w:style w:type="paragraph" w:customStyle="1" w:styleId="Style18">
    <w:name w:val="Style18"/>
    <w:basedOn w:val="a"/>
    <w:uiPriority w:val="99"/>
    <w:rsid w:val="00787D2C"/>
    <w:pPr>
      <w:spacing w:line="276" w:lineRule="exact"/>
      <w:ind w:hanging="331"/>
    </w:pPr>
  </w:style>
  <w:style w:type="paragraph" w:customStyle="1" w:styleId="Style19">
    <w:name w:val="Style19"/>
    <w:basedOn w:val="a"/>
    <w:uiPriority w:val="99"/>
    <w:rsid w:val="00787D2C"/>
    <w:pPr>
      <w:spacing w:line="274" w:lineRule="exact"/>
      <w:jc w:val="both"/>
    </w:pPr>
  </w:style>
  <w:style w:type="paragraph" w:customStyle="1" w:styleId="Style20">
    <w:name w:val="Style20"/>
    <w:basedOn w:val="a"/>
    <w:uiPriority w:val="99"/>
    <w:rsid w:val="00787D2C"/>
    <w:pPr>
      <w:spacing w:line="274" w:lineRule="exact"/>
    </w:pPr>
  </w:style>
  <w:style w:type="paragraph" w:customStyle="1" w:styleId="Style21">
    <w:name w:val="Style21"/>
    <w:basedOn w:val="a"/>
    <w:uiPriority w:val="99"/>
    <w:rsid w:val="00787D2C"/>
    <w:pPr>
      <w:jc w:val="both"/>
    </w:pPr>
  </w:style>
  <w:style w:type="paragraph" w:customStyle="1" w:styleId="Style22">
    <w:name w:val="Style22"/>
    <w:basedOn w:val="a"/>
    <w:uiPriority w:val="99"/>
    <w:rsid w:val="00787D2C"/>
    <w:pPr>
      <w:spacing w:line="278" w:lineRule="exact"/>
      <w:ind w:hanging="331"/>
    </w:pPr>
  </w:style>
  <w:style w:type="paragraph" w:customStyle="1" w:styleId="Style23">
    <w:name w:val="Style23"/>
    <w:basedOn w:val="a"/>
    <w:uiPriority w:val="99"/>
    <w:rsid w:val="00787D2C"/>
    <w:pPr>
      <w:spacing w:line="274" w:lineRule="exact"/>
    </w:pPr>
  </w:style>
  <w:style w:type="paragraph" w:customStyle="1" w:styleId="Style24">
    <w:name w:val="Style24"/>
    <w:basedOn w:val="a"/>
    <w:uiPriority w:val="99"/>
    <w:rsid w:val="00787D2C"/>
    <w:pPr>
      <w:spacing w:line="275" w:lineRule="exact"/>
      <w:ind w:firstLine="389"/>
    </w:pPr>
  </w:style>
  <w:style w:type="paragraph" w:customStyle="1" w:styleId="Style25">
    <w:name w:val="Style25"/>
    <w:basedOn w:val="a"/>
    <w:uiPriority w:val="99"/>
    <w:rsid w:val="00787D2C"/>
    <w:pPr>
      <w:spacing w:line="276" w:lineRule="exact"/>
      <w:ind w:firstLine="120"/>
    </w:pPr>
  </w:style>
  <w:style w:type="paragraph" w:customStyle="1" w:styleId="Style26">
    <w:name w:val="Style26"/>
    <w:basedOn w:val="a"/>
    <w:uiPriority w:val="99"/>
    <w:rsid w:val="00787D2C"/>
    <w:pPr>
      <w:spacing w:line="274" w:lineRule="exact"/>
    </w:pPr>
  </w:style>
  <w:style w:type="paragraph" w:customStyle="1" w:styleId="Style27">
    <w:name w:val="Style27"/>
    <w:basedOn w:val="a"/>
    <w:uiPriority w:val="99"/>
    <w:rsid w:val="00787D2C"/>
    <w:pPr>
      <w:spacing w:line="274" w:lineRule="exact"/>
      <w:ind w:firstLine="1483"/>
    </w:pPr>
  </w:style>
  <w:style w:type="paragraph" w:customStyle="1" w:styleId="Style28">
    <w:name w:val="Style28"/>
    <w:basedOn w:val="a"/>
    <w:uiPriority w:val="99"/>
    <w:rsid w:val="00787D2C"/>
  </w:style>
  <w:style w:type="paragraph" w:customStyle="1" w:styleId="Style29">
    <w:name w:val="Style29"/>
    <w:basedOn w:val="a"/>
    <w:uiPriority w:val="99"/>
    <w:rsid w:val="00787D2C"/>
  </w:style>
  <w:style w:type="paragraph" w:customStyle="1" w:styleId="Style30">
    <w:name w:val="Style30"/>
    <w:basedOn w:val="a"/>
    <w:uiPriority w:val="99"/>
    <w:rsid w:val="00787D2C"/>
  </w:style>
  <w:style w:type="paragraph" w:customStyle="1" w:styleId="Style31">
    <w:name w:val="Style31"/>
    <w:basedOn w:val="a"/>
    <w:uiPriority w:val="99"/>
    <w:rsid w:val="00787D2C"/>
    <w:pPr>
      <w:spacing w:line="276" w:lineRule="exact"/>
    </w:pPr>
  </w:style>
  <w:style w:type="paragraph" w:customStyle="1" w:styleId="Style32">
    <w:name w:val="Style32"/>
    <w:basedOn w:val="a"/>
    <w:uiPriority w:val="99"/>
    <w:rsid w:val="00787D2C"/>
  </w:style>
  <w:style w:type="paragraph" w:customStyle="1" w:styleId="Style33">
    <w:name w:val="Style33"/>
    <w:basedOn w:val="a"/>
    <w:uiPriority w:val="99"/>
    <w:rsid w:val="00787D2C"/>
  </w:style>
  <w:style w:type="paragraph" w:customStyle="1" w:styleId="Style34">
    <w:name w:val="Style34"/>
    <w:basedOn w:val="a"/>
    <w:uiPriority w:val="99"/>
    <w:rsid w:val="00787D2C"/>
    <w:pPr>
      <w:spacing w:line="192" w:lineRule="exact"/>
      <w:jc w:val="center"/>
    </w:pPr>
  </w:style>
  <w:style w:type="paragraph" w:customStyle="1" w:styleId="Style35">
    <w:name w:val="Style35"/>
    <w:basedOn w:val="a"/>
    <w:uiPriority w:val="99"/>
    <w:rsid w:val="00787D2C"/>
    <w:pPr>
      <w:spacing w:line="274" w:lineRule="exact"/>
    </w:pPr>
  </w:style>
  <w:style w:type="paragraph" w:customStyle="1" w:styleId="Style36">
    <w:name w:val="Style36"/>
    <w:basedOn w:val="a"/>
    <w:uiPriority w:val="99"/>
    <w:rsid w:val="00787D2C"/>
    <w:pPr>
      <w:spacing w:line="200" w:lineRule="exact"/>
      <w:jc w:val="center"/>
    </w:pPr>
  </w:style>
  <w:style w:type="paragraph" w:customStyle="1" w:styleId="Style37">
    <w:name w:val="Style37"/>
    <w:basedOn w:val="a"/>
    <w:uiPriority w:val="99"/>
    <w:rsid w:val="00787D2C"/>
    <w:pPr>
      <w:spacing w:line="394" w:lineRule="exact"/>
      <w:ind w:firstLine="370"/>
    </w:pPr>
  </w:style>
  <w:style w:type="paragraph" w:customStyle="1" w:styleId="Style38">
    <w:name w:val="Style38"/>
    <w:basedOn w:val="a"/>
    <w:uiPriority w:val="99"/>
    <w:rsid w:val="00787D2C"/>
    <w:pPr>
      <w:spacing w:line="274" w:lineRule="exact"/>
      <w:ind w:firstLine="115"/>
    </w:pPr>
  </w:style>
  <w:style w:type="character" w:customStyle="1" w:styleId="FontStyle40">
    <w:name w:val="Font Style40"/>
    <w:uiPriority w:val="99"/>
    <w:rsid w:val="00787D2C"/>
    <w:rPr>
      <w:rFonts w:ascii="Times New Roman" w:hAnsi="Times New Roman"/>
      <w:b/>
      <w:sz w:val="26"/>
    </w:rPr>
  </w:style>
  <w:style w:type="character" w:customStyle="1" w:styleId="FontStyle41">
    <w:name w:val="Font Style41"/>
    <w:uiPriority w:val="99"/>
    <w:rsid w:val="00787D2C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787D2C"/>
    <w:rPr>
      <w:rFonts w:ascii="Times New Roman" w:hAnsi="Times New Roman"/>
      <w:sz w:val="26"/>
    </w:rPr>
  </w:style>
  <w:style w:type="character" w:customStyle="1" w:styleId="FontStyle43">
    <w:name w:val="Font Style43"/>
    <w:uiPriority w:val="99"/>
    <w:rsid w:val="00787D2C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787D2C"/>
    <w:rPr>
      <w:rFonts w:ascii="Times New Roman" w:hAnsi="Times New Roman"/>
      <w:sz w:val="20"/>
    </w:rPr>
  </w:style>
  <w:style w:type="character" w:customStyle="1" w:styleId="FontStyle45">
    <w:name w:val="Font Style45"/>
    <w:uiPriority w:val="99"/>
    <w:rsid w:val="00787D2C"/>
    <w:rPr>
      <w:rFonts w:ascii="Times New Roman" w:hAnsi="Times New Roman"/>
      <w:sz w:val="20"/>
    </w:rPr>
  </w:style>
  <w:style w:type="character" w:customStyle="1" w:styleId="FontStyle46">
    <w:name w:val="Font Style46"/>
    <w:uiPriority w:val="99"/>
    <w:rsid w:val="00787D2C"/>
    <w:rPr>
      <w:rFonts w:ascii="Times New Roman" w:hAnsi="Times New Roman"/>
      <w:b/>
      <w:i/>
      <w:sz w:val="22"/>
    </w:rPr>
  </w:style>
  <w:style w:type="character" w:customStyle="1" w:styleId="FontStyle47">
    <w:name w:val="Font Style47"/>
    <w:uiPriority w:val="99"/>
    <w:rsid w:val="00787D2C"/>
    <w:rPr>
      <w:rFonts w:ascii="Times New Roman" w:hAnsi="Times New Roman"/>
      <w:i/>
      <w:sz w:val="22"/>
    </w:rPr>
  </w:style>
  <w:style w:type="character" w:customStyle="1" w:styleId="FontStyle48">
    <w:name w:val="Font Style48"/>
    <w:uiPriority w:val="99"/>
    <w:rsid w:val="00787D2C"/>
    <w:rPr>
      <w:rFonts w:ascii="Times New Roman" w:hAnsi="Times New Roman"/>
      <w:b/>
      <w:sz w:val="22"/>
    </w:rPr>
  </w:style>
  <w:style w:type="character" w:customStyle="1" w:styleId="FontStyle49">
    <w:name w:val="Font Style49"/>
    <w:uiPriority w:val="99"/>
    <w:rsid w:val="00787D2C"/>
    <w:rPr>
      <w:rFonts w:ascii="Times New Roman" w:hAnsi="Times New Roman"/>
      <w:sz w:val="22"/>
    </w:rPr>
  </w:style>
  <w:style w:type="paragraph" w:customStyle="1" w:styleId="21">
    <w:name w:val="Знак2"/>
    <w:basedOn w:val="a"/>
    <w:rsid w:val="00787D2C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481A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BE4B3A"/>
    <w:rPr>
      <w:rFonts w:ascii="Calibri" w:hAnsi="Calibri"/>
    </w:rPr>
  </w:style>
  <w:style w:type="table" w:styleId="a5">
    <w:name w:val="Table Grid"/>
    <w:basedOn w:val="a1"/>
    <w:uiPriority w:val="59"/>
    <w:rsid w:val="006E3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BE4B3A"/>
    <w:pPr>
      <w:widowControl/>
      <w:autoSpaceDE/>
      <w:autoSpaceDN/>
      <w:adjustRightInd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locked/>
    <w:rsid w:val="00BE4B3A"/>
    <w:rPr>
      <w:rFonts w:ascii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rsid w:val="00BE4B3A"/>
    <w:rPr>
      <w:rFonts w:cs="Times New Roman"/>
      <w:vertAlign w:val="superscript"/>
    </w:rPr>
  </w:style>
  <w:style w:type="paragraph" w:styleId="a9">
    <w:name w:val="Normal (Web)"/>
    <w:basedOn w:val="a"/>
    <w:rsid w:val="00F648DB"/>
    <w:pPr>
      <w:widowControl/>
      <w:autoSpaceDE/>
      <w:autoSpaceDN/>
      <w:adjustRightInd/>
      <w:spacing w:before="100" w:beforeAutospacing="1" w:after="100" w:afterAutospacing="1"/>
    </w:pPr>
  </w:style>
  <w:style w:type="paragraph" w:styleId="22">
    <w:name w:val="List 2"/>
    <w:basedOn w:val="a"/>
    <w:rsid w:val="00F648DB"/>
    <w:pPr>
      <w:widowControl/>
      <w:autoSpaceDE/>
      <w:autoSpaceDN/>
      <w:adjustRightInd/>
      <w:ind w:left="566" w:hanging="283"/>
    </w:pPr>
  </w:style>
  <w:style w:type="paragraph" w:styleId="23">
    <w:name w:val="Body Text Indent 2"/>
    <w:basedOn w:val="a"/>
    <w:link w:val="24"/>
    <w:rsid w:val="00F648DB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F648DB"/>
    <w:rPr>
      <w:rFonts w:cs="Times New Roman"/>
      <w:b/>
    </w:rPr>
  </w:style>
  <w:style w:type="character" w:customStyle="1" w:styleId="BalloonTextChar">
    <w:name w:val="Balloon Text Char"/>
    <w:uiPriority w:val="99"/>
    <w:semiHidden/>
    <w:locked/>
    <w:rsid w:val="00F648DB"/>
    <w:rPr>
      <w:rFonts w:ascii="Tahoma" w:hAnsi="Tahoma"/>
      <w:sz w:val="16"/>
      <w:lang w:eastAsia="ru-RU"/>
    </w:rPr>
  </w:style>
  <w:style w:type="paragraph" w:styleId="ab">
    <w:name w:val="Balloon Text"/>
    <w:basedOn w:val="a"/>
    <w:link w:val="ac"/>
    <w:semiHidden/>
    <w:rsid w:val="00F648DB"/>
    <w:pPr>
      <w:widowControl/>
      <w:autoSpaceDE/>
      <w:autoSpaceDN/>
      <w:adjustRightInd/>
    </w:pPr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locked/>
    <w:rsid w:val="00377E6E"/>
    <w:rPr>
      <w:rFonts w:ascii="Times New Roman" w:hAnsi="Times New Roman" w:cs="Times New Roman"/>
      <w:sz w:val="2"/>
    </w:rPr>
  </w:style>
  <w:style w:type="paragraph" w:styleId="25">
    <w:name w:val="Body Text 2"/>
    <w:basedOn w:val="a"/>
    <w:link w:val="26"/>
    <w:rsid w:val="00F648DB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F648DB"/>
    <w:pPr>
      <w:widowControl/>
      <w:autoSpaceDE/>
      <w:autoSpaceDN/>
      <w:adjustRightInd/>
      <w:spacing w:after="120"/>
    </w:pPr>
  </w:style>
  <w:style w:type="character" w:customStyle="1" w:styleId="ae">
    <w:name w:val="Основной текст Знак"/>
    <w:basedOn w:val="a0"/>
    <w:link w:val="ad"/>
    <w:locked/>
    <w:rsid w:val="00F648D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semiHidden/>
    <w:locked/>
    <w:rsid w:val="00F648DB"/>
    <w:rPr>
      <w:rFonts w:ascii="Times New Roman" w:hAnsi="Times New Roman"/>
      <w:sz w:val="20"/>
      <w:lang w:eastAsia="ru-RU"/>
    </w:rPr>
  </w:style>
  <w:style w:type="paragraph" w:styleId="af">
    <w:name w:val="annotation text"/>
    <w:basedOn w:val="a"/>
    <w:link w:val="af0"/>
    <w:semiHidden/>
    <w:rsid w:val="00F648DB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locked/>
    <w:rsid w:val="00377E6E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F648DB"/>
    <w:rPr>
      <w:rFonts w:ascii="Times New Roman" w:hAnsi="Times New Roman"/>
      <w:b/>
      <w:sz w:val="20"/>
      <w:lang w:eastAsia="ru-RU"/>
    </w:rPr>
  </w:style>
  <w:style w:type="paragraph" w:styleId="af1">
    <w:name w:val="annotation subject"/>
    <w:basedOn w:val="af"/>
    <w:next w:val="af"/>
    <w:link w:val="af2"/>
    <w:semiHidden/>
    <w:rsid w:val="00F648DB"/>
    <w:rPr>
      <w:b/>
      <w:bCs/>
    </w:rPr>
  </w:style>
  <w:style w:type="character" w:customStyle="1" w:styleId="af2">
    <w:name w:val="Тема примечания Знак"/>
    <w:basedOn w:val="CommentTextChar"/>
    <w:link w:val="af1"/>
    <w:semiHidden/>
    <w:locked/>
    <w:rsid w:val="00377E6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f3">
    <w:name w:val="Знак"/>
    <w:basedOn w:val="a"/>
    <w:rsid w:val="00F648DB"/>
    <w:pPr>
      <w:widowControl/>
      <w:autoSpaceDE/>
      <w:autoSpaceDN/>
      <w:adjustRightInd/>
      <w:spacing w:after="160" w:line="240" w:lineRule="exact"/>
    </w:pPr>
    <w:rPr>
      <w:rFonts w:ascii="Verdana" w:hAnsi="Verdana"/>
      <w:sz w:val="20"/>
      <w:szCs w:val="20"/>
    </w:rPr>
  </w:style>
  <w:style w:type="paragraph" w:styleId="af4">
    <w:name w:val="footer"/>
    <w:basedOn w:val="a"/>
    <w:link w:val="af5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5">
    <w:name w:val="Нижний колонтитул Знак"/>
    <w:basedOn w:val="a0"/>
    <w:link w:val="af4"/>
    <w:locked/>
    <w:rsid w:val="00F648DB"/>
    <w:rPr>
      <w:rFonts w:ascii="Times New Roman" w:hAnsi="Times New Roman" w:cs="Times New Roman"/>
      <w:sz w:val="24"/>
      <w:szCs w:val="24"/>
    </w:rPr>
  </w:style>
  <w:style w:type="character" w:styleId="af6">
    <w:name w:val="page number"/>
    <w:basedOn w:val="a0"/>
    <w:rsid w:val="00F648DB"/>
    <w:rPr>
      <w:rFonts w:cs="Times New Roman"/>
    </w:rPr>
  </w:style>
  <w:style w:type="paragraph" w:customStyle="1" w:styleId="210">
    <w:name w:val="Знак21"/>
    <w:basedOn w:val="a"/>
    <w:rsid w:val="00F648DB"/>
    <w:pPr>
      <w:widowControl/>
      <w:tabs>
        <w:tab w:val="left" w:pos="708"/>
      </w:tabs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header"/>
    <w:basedOn w:val="a"/>
    <w:link w:val="af8"/>
    <w:rsid w:val="00F648DB"/>
    <w:pPr>
      <w:widowControl/>
      <w:tabs>
        <w:tab w:val="center" w:pos="4677"/>
        <w:tab w:val="right" w:pos="9355"/>
      </w:tabs>
      <w:autoSpaceDE/>
      <w:autoSpaceDN/>
      <w:adjustRightInd/>
    </w:pPr>
  </w:style>
  <w:style w:type="character" w:customStyle="1" w:styleId="af8">
    <w:name w:val="Верхний колонтитул Знак"/>
    <w:basedOn w:val="a0"/>
    <w:link w:val="af7"/>
    <w:locked/>
    <w:rsid w:val="00F648DB"/>
    <w:rPr>
      <w:rFonts w:ascii="Times New Roman" w:hAnsi="Times New Roman" w:cs="Times New Roman"/>
      <w:sz w:val="24"/>
      <w:szCs w:val="24"/>
    </w:rPr>
  </w:style>
  <w:style w:type="paragraph" w:styleId="af9">
    <w:name w:val="No Spacing"/>
    <w:uiPriority w:val="1"/>
    <w:qFormat/>
    <w:rsid w:val="00F648DB"/>
    <w:rPr>
      <w:rFonts w:ascii="Times New Roman" w:hAnsi="Times New Roman"/>
      <w:sz w:val="28"/>
      <w:szCs w:val="26"/>
      <w:lang w:eastAsia="en-US"/>
    </w:rPr>
  </w:style>
  <w:style w:type="paragraph" w:customStyle="1" w:styleId="western">
    <w:name w:val="western"/>
    <w:basedOn w:val="a"/>
    <w:rsid w:val="00F648DB"/>
    <w:pPr>
      <w:widowControl/>
      <w:autoSpaceDE/>
      <w:autoSpaceDN/>
      <w:adjustRightInd/>
      <w:spacing w:before="100" w:beforeAutospacing="1" w:after="115"/>
    </w:pPr>
    <w:rPr>
      <w:color w:val="000000"/>
    </w:rPr>
  </w:style>
  <w:style w:type="paragraph" w:styleId="afa">
    <w:name w:val="Title"/>
    <w:basedOn w:val="a"/>
    <w:next w:val="a"/>
    <w:link w:val="afb"/>
    <w:qFormat/>
    <w:rsid w:val="00F648DB"/>
    <w:pPr>
      <w:widowControl/>
      <w:autoSpaceDE/>
      <w:autoSpaceDN/>
      <w:adjustRightInd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0"/>
    <w:link w:val="afa"/>
    <w:locked/>
    <w:rsid w:val="00F648DB"/>
    <w:rPr>
      <w:rFonts w:ascii="Cambria" w:hAnsi="Cambria" w:cs="Times New Roman"/>
      <w:b/>
      <w:bCs/>
      <w:kern w:val="28"/>
      <w:sz w:val="32"/>
      <w:szCs w:val="32"/>
    </w:rPr>
  </w:style>
  <w:style w:type="character" w:styleId="afc">
    <w:name w:val="Hyperlink"/>
    <w:basedOn w:val="a0"/>
    <w:rsid w:val="00F648DB"/>
    <w:rPr>
      <w:rFonts w:cs="Times New Roman"/>
      <w:color w:val="000000"/>
      <w:u w:val="single"/>
    </w:rPr>
  </w:style>
  <w:style w:type="character" w:customStyle="1" w:styleId="apple-converted-space">
    <w:name w:val="apple-converted-space"/>
    <w:basedOn w:val="a0"/>
    <w:rsid w:val="00F648DB"/>
    <w:rPr>
      <w:rFonts w:cs="Times New Roman"/>
    </w:rPr>
  </w:style>
  <w:style w:type="paragraph" w:customStyle="1" w:styleId="Default">
    <w:name w:val="Default"/>
    <w:uiPriority w:val="99"/>
    <w:rsid w:val="00693B2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B7441"/>
    <w:pPr>
      <w:autoSpaceDE/>
      <w:autoSpaceDN/>
      <w:adjustRightInd/>
      <w:ind w:left="103"/>
    </w:pPr>
    <w:rPr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0B7441"/>
    <w:pPr>
      <w:widowControl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CE1D3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0274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69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t-n.ru/communities.aspx?cat_no=39164&amp;lib_no=40317&amp;tmpl=lib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gazine-deutschland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gutenberg.org/browse/languages/d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hueber.de/wiki-99-stichwoerter/index.php/Hauptse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0DF61-8412-40FF-AE03-D106131CB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5267</Words>
  <Characters>30028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</dc:creator>
  <cp:keywords/>
  <dc:description/>
  <cp:lastModifiedBy>user</cp:lastModifiedBy>
  <cp:revision>10</cp:revision>
  <cp:lastPrinted>2020-09-03T12:26:00Z</cp:lastPrinted>
  <dcterms:created xsi:type="dcterms:W3CDTF">2023-09-19T08:48:00Z</dcterms:created>
  <dcterms:modified xsi:type="dcterms:W3CDTF">2023-09-29T08:32:00Z</dcterms:modified>
</cp:coreProperties>
</file>